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4ADE0" w14:textId="4D8F9EBA" w:rsidR="00707D1E" w:rsidRPr="00593F56" w:rsidRDefault="00707D1E" w:rsidP="00707D1E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593F5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93DF8" w:rsidRPr="00593F56">
        <w:rPr>
          <w:rFonts w:ascii="Arial" w:hAnsi="Arial" w:cs="Arial"/>
          <w:b/>
          <w:bCs/>
          <w:sz w:val="24"/>
          <w:szCs w:val="24"/>
        </w:rPr>
        <w:t>4</w:t>
      </w:r>
    </w:p>
    <w:p w14:paraId="4A97F3F8" w14:textId="77777777" w:rsidR="00707D1E" w:rsidRPr="00593F56" w:rsidRDefault="00707D1E" w:rsidP="00AE6491">
      <w:pPr>
        <w:rPr>
          <w:rFonts w:ascii="Arial" w:hAnsi="Arial" w:cs="Arial"/>
          <w:b/>
          <w:bCs/>
          <w:spacing w:val="20"/>
          <w:sz w:val="26"/>
          <w:szCs w:val="26"/>
        </w:rPr>
      </w:pPr>
    </w:p>
    <w:p w14:paraId="4D2B449E" w14:textId="1AF3D1EC" w:rsidR="00707D1E" w:rsidRPr="00593F56" w:rsidRDefault="00707D1E" w:rsidP="00707D1E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  <w:r w:rsidRPr="00593F56">
        <w:rPr>
          <w:rFonts w:ascii="Arial" w:hAnsi="Arial" w:cs="Arial"/>
          <w:b/>
          <w:sz w:val="24"/>
          <w:szCs w:val="24"/>
        </w:rPr>
        <w:t>OŚWIADCZENIE</w:t>
      </w:r>
    </w:p>
    <w:p w14:paraId="16C90D6C" w14:textId="77777777" w:rsidR="00AE6491" w:rsidRPr="00593F56" w:rsidRDefault="00AE6491" w:rsidP="00707D1E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</w:p>
    <w:p w14:paraId="4B9FD089" w14:textId="0EC01C21" w:rsidR="00AE6491" w:rsidRPr="00593F56" w:rsidRDefault="00AE6491" w:rsidP="00AE6491">
      <w:pPr>
        <w:spacing w:line="300" w:lineRule="auto"/>
        <w:jc w:val="center"/>
        <w:rPr>
          <w:rFonts w:ascii="Arial" w:hAnsi="Arial" w:cs="Arial"/>
          <w:sz w:val="24"/>
          <w:szCs w:val="24"/>
        </w:rPr>
      </w:pPr>
      <w:r w:rsidRPr="00593F56">
        <w:rPr>
          <w:rFonts w:ascii="Arial" w:hAnsi="Arial" w:cs="Arial"/>
          <w:sz w:val="24"/>
          <w:szCs w:val="24"/>
        </w:rPr>
        <w:t xml:space="preserve">na potrzeby postępowania konkursowego na </w:t>
      </w:r>
      <w:r w:rsidR="00F93DF8" w:rsidRPr="00593F56">
        <w:rPr>
          <w:rFonts w:ascii="Arial" w:hAnsi="Arial" w:cs="Arial"/>
          <w:sz w:val="24"/>
          <w:szCs w:val="24"/>
        </w:rPr>
        <w:t>wsparcie</w:t>
      </w:r>
      <w:r w:rsidRPr="00593F56">
        <w:rPr>
          <w:rFonts w:ascii="Arial" w:hAnsi="Arial" w:cs="Arial"/>
          <w:sz w:val="24"/>
          <w:szCs w:val="24"/>
        </w:rPr>
        <w:t xml:space="preserve"> </w:t>
      </w:r>
      <w:r w:rsidR="00F93DF8" w:rsidRPr="00593F56">
        <w:rPr>
          <w:rFonts w:ascii="Arial" w:hAnsi="Arial" w:cs="Arial"/>
          <w:sz w:val="24"/>
          <w:szCs w:val="24"/>
        </w:rPr>
        <w:t xml:space="preserve">realizacji </w:t>
      </w:r>
      <w:r w:rsidRPr="00593F56">
        <w:rPr>
          <w:rFonts w:ascii="Arial" w:hAnsi="Arial" w:cs="Arial"/>
          <w:sz w:val="24"/>
          <w:szCs w:val="24"/>
        </w:rPr>
        <w:t xml:space="preserve">zadania publicznego </w:t>
      </w:r>
      <w:r w:rsidRPr="00593F56">
        <w:rPr>
          <w:rFonts w:ascii="Arial" w:hAnsi="Arial" w:cs="Arial"/>
          <w:sz w:val="24"/>
          <w:szCs w:val="24"/>
        </w:rPr>
        <w:br/>
      </w:r>
      <w:r w:rsidR="00F93DF8" w:rsidRPr="00593F56">
        <w:rPr>
          <w:rFonts w:ascii="Arial" w:hAnsi="Arial" w:cs="Arial"/>
          <w:sz w:val="24"/>
          <w:szCs w:val="24"/>
        </w:rPr>
        <w:t xml:space="preserve">w zakresie organizacji </w:t>
      </w:r>
      <w:r w:rsidRPr="00593F56">
        <w:rPr>
          <w:rFonts w:ascii="Arial" w:hAnsi="Arial" w:cs="Arial"/>
          <w:sz w:val="24"/>
          <w:szCs w:val="24"/>
        </w:rPr>
        <w:t xml:space="preserve">wypoczynku dla dzieci i młodzieży </w:t>
      </w:r>
      <w:r w:rsidR="00F93DF8" w:rsidRPr="00593F56">
        <w:rPr>
          <w:rFonts w:ascii="Arial" w:hAnsi="Arial" w:cs="Arial"/>
          <w:sz w:val="24"/>
          <w:szCs w:val="24"/>
        </w:rPr>
        <w:t>szkolnej w 202</w:t>
      </w:r>
      <w:r w:rsidR="006323D2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="00F93DF8" w:rsidRPr="00593F56">
        <w:rPr>
          <w:rFonts w:ascii="Arial" w:hAnsi="Arial" w:cs="Arial"/>
          <w:sz w:val="24"/>
          <w:szCs w:val="24"/>
        </w:rPr>
        <w:t xml:space="preserve"> r.</w:t>
      </w:r>
      <w:r w:rsidR="00F93DF8" w:rsidRPr="00593F56">
        <w:rPr>
          <w:rFonts w:ascii="Arial" w:hAnsi="Arial" w:cs="Arial"/>
          <w:sz w:val="24"/>
          <w:szCs w:val="24"/>
        </w:rPr>
        <w:br/>
        <w:t xml:space="preserve">z </w:t>
      </w:r>
      <w:r w:rsidRPr="00593F56">
        <w:rPr>
          <w:rFonts w:ascii="Arial" w:hAnsi="Arial" w:cs="Arial"/>
          <w:sz w:val="24"/>
          <w:szCs w:val="24"/>
        </w:rPr>
        <w:t>terenu województwa małopolskiego</w:t>
      </w:r>
    </w:p>
    <w:p w14:paraId="62F67037" w14:textId="77777777" w:rsidR="00707D1E" w:rsidRPr="00593F56" w:rsidRDefault="00707D1E">
      <w:pPr>
        <w:rPr>
          <w:rFonts w:ascii="Arial" w:hAnsi="Arial" w:cs="Arial"/>
          <w:sz w:val="24"/>
          <w:szCs w:val="24"/>
        </w:rPr>
      </w:pPr>
    </w:p>
    <w:p w14:paraId="607276B6" w14:textId="324DFC5B" w:rsidR="00D3392E" w:rsidRPr="00593F56" w:rsidRDefault="00707D1E" w:rsidP="00707D1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93F56">
        <w:rPr>
          <w:rFonts w:ascii="Arial" w:hAnsi="Arial" w:cs="Arial"/>
          <w:sz w:val="24"/>
          <w:szCs w:val="24"/>
        </w:rPr>
        <w:t xml:space="preserve">Oświadczam/y, że wypoczynek zostanie zorganizowany zgodnie z przepisami </w:t>
      </w:r>
      <w:r w:rsidR="00F93DF8" w:rsidRPr="00593F56">
        <w:rPr>
          <w:rFonts w:ascii="Arial" w:hAnsi="Arial" w:cs="Arial"/>
          <w:sz w:val="24"/>
          <w:szCs w:val="24"/>
        </w:rPr>
        <w:br/>
      </w:r>
      <w:r w:rsidRPr="00593F56">
        <w:rPr>
          <w:rFonts w:ascii="Arial" w:hAnsi="Arial" w:cs="Arial"/>
          <w:sz w:val="24"/>
          <w:szCs w:val="24"/>
        </w:rPr>
        <w:t xml:space="preserve">art. 92a – 92t ustawy z dnia 7 września 1991 r. o systemie oświaty </w:t>
      </w:r>
      <w:r w:rsidRPr="002F7C74">
        <w:rPr>
          <w:rFonts w:ascii="Arial" w:hAnsi="Arial" w:cs="Arial"/>
          <w:sz w:val="24"/>
          <w:szCs w:val="24"/>
        </w:rPr>
        <w:t>(</w:t>
      </w:r>
      <w:r w:rsidR="00F93DF8" w:rsidRPr="002F7C74">
        <w:rPr>
          <w:rFonts w:ascii="Arial" w:hAnsi="Arial" w:cs="Arial"/>
          <w:sz w:val="24"/>
          <w:szCs w:val="24"/>
        </w:rPr>
        <w:t>Dz. U. z 202</w:t>
      </w:r>
      <w:r w:rsidR="002F7C74" w:rsidRPr="002F7C74">
        <w:rPr>
          <w:rFonts w:ascii="Arial" w:hAnsi="Arial" w:cs="Arial"/>
          <w:sz w:val="24"/>
          <w:szCs w:val="24"/>
        </w:rPr>
        <w:t>4</w:t>
      </w:r>
      <w:r w:rsidR="00F93DF8" w:rsidRPr="002F7C74">
        <w:rPr>
          <w:rFonts w:ascii="Arial" w:hAnsi="Arial" w:cs="Arial"/>
          <w:sz w:val="24"/>
          <w:szCs w:val="24"/>
        </w:rPr>
        <w:t xml:space="preserve"> r.</w:t>
      </w:r>
      <w:r w:rsidR="003638C4" w:rsidRPr="002F7C74">
        <w:rPr>
          <w:rFonts w:ascii="Arial" w:hAnsi="Arial" w:cs="Arial"/>
          <w:sz w:val="24"/>
          <w:szCs w:val="24"/>
        </w:rPr>
        <w:br/>
      </w:r>
      <w:r w:rsidR="00F93DF8" w:rsidRPr="002F7C74">
        <w:rPr>
          <w:rFonts w:ascii="Arial" w:hAnsi="Arial" w:cs="Arial"/>
          <w:sz w:val="24"/>
          <w:szCs w:val="24"/>
        </w:rPr>
        <w:t xml:space="preserve">poz. </w:t>
      </w:r>
      <w:r w:rsidR="002F7C74" w:rsidRPr="002F7C74">
        <w:rPr>
          <w:rFonts w:ascii="Arial" w:hAnsi="Arial" w:cs="Arial"/>
          <w:sz w:val="24"/>
          <w:szCs w:val="24"/>
        </w:rPr>
        <w:t>750</w:t>
      </w:r>
      <w:r w:rsidR="005807FE" w:rsidRPr="002F7C7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807FE" w:rsidRPr="002F7C74">
        <w:rPr>
          <w:rFonts w:ascii="Arial" w:hAnsi="Arial" w:cs="Arial"/>
          <w:sz w:val="24"/>
          <w:szCs w:val="24"/>
        </w:rPr>
        <w:t>późn</w:t>
      </w:r>
      <w:proofErr w:type="spellEnd"/>
      <w:r w:rsidR="005807FE" w:rsidRPr="002F7C74">
        <w:rPr>
          <w:rFonts w:ascii="Arial" w:hAnsi="Arial" w:cs="Arial"/>
          <w:sz w:val="24"/>
          <w:szCs w:val="24"/>
        </w:rPr>
        <w:t>. zm.</w:t>
      </w:r>
      <w:r w:rsidR="00AD355E" w:rsidRPr="002F7C74">
        <w:rPr>
          <w:rFonts w:ascii="Arial" w:hAnsi="Arial" w:cs="Arial"/>
          <w:sz w:val="24"/>
          <w:szCs w:val="24"/>
        </w:rPr>
        <w:t>)</w:t>
      </w:r>
      <w:r w:rsidR="00A26D7D" w:rsidRPr="002F7C74">
        <w:rPr>
          <w:rFonts w:ascii="Arial" w:hAnsi="Arial" w:cs="Arial"/>
          <w:sz w:val="24"/>
          <w:szCs w:val="24"/>
        </w:rPr>
        <w:t>,</w:t>
      </w:r>
      <w:r w:rsidR="00A26D7D" w:rsidRPr="00593F56">
        <w:rPr>
          <w:rFonts w:ascii="Arial" w:hAnsi="Arial" w:cs="Arial"/>
          <w:sz w:val="24"/>
          <w:szCs w:val="24"/>
        </w:rPr>
        <w:t xml:space="preserve"> </w:t>
      </w:r>
      <w:r w:rsidRPr="00593F56">
        <w:rPr>
          <w:rFonts w:ascii="Arial" w:hAnsi="Arial" w:cs="Arial"/>
          <w:sz w:val="24"/>
          <w:szCs w:val="24"/>
        </w:rPr>
        <w:t xml:space="preserve">warunkami określonymi w rozporządzeniu Ministra Edukacji Narodowej z dnia </w:t>
      </w:r>
      <w:r w:rsidR="008E39C3">
        <w:rPr>
          <w:rFonts w:ascii="Arial" w:hAnsi="Arial" w:cs="Arial"/>
          <w:sz w:val="24"/>
          <w:szCs w:val="24"/>
        </w:rPr>
        <w:t>30 marca 2016 </w:t>
      </w:r>
      <w:r w:rsidRPr="00593F56">
        <w:rPr>
          <w:rFonts w:ascii="Arial" w:hAnsi="Arial" w:cs="Arial"/>
          <w:sz w:val="24"/>
          <w:szCs w:val="24"/>
        </w:rPr>
        <w:t xml:space="preserve">r. w sprawie wypoczynku dzieci i młodzieży </w:t>
      </w:r>
      <w:r w:rsidR="00EC1DF4">
        <w:rPr>
          <w:rFonts w:ascii="Arial" w:hAnsi="Arial" w:cs="Arial"/>
          <w:sz w:val="24"/>
          <w:szCs w:val="24"/>
        </w:rPr>
        <w:br/>
        <w:t>(</w:t>
      </w:r>
      <w:r w:rsidRPr="00593F56">
        <w:rPr>
          <w:rFonts w:ascii="Arial" w:hAnsi="Arial" w:cs="Arial"/>
          <w:sz w:val="24"/>
          <w:szCs w:val="24"/>
        </w:rPr>
        <w:t>Dz. U. z 2016</w:t>
      </w:r>
      <w:r w:rsidR="003638C4" w:rsidRPr="00593F56">
        <w:rPr>
          <w:rFonts w:ascii="Arial" w:hAnsi="Arial" w:cs="Arial"/>
          <w:sz w:val="24"/>
          <w:szCs w:val="24"/>
        </w:rPr>
        <w:t> </w:t>
      </w:r>
      <w:r w:rsidRPr="00593F56">
        <w:rPr>
          <w:rFonts w:ascii="Arial" w:hAnsi="Arial" w:cs="Arial"/>
          <w:sz w:val="24"/>
          <w:szCs w:val="24"/>
        </w:rPr>
        <w:t>r. poz. 452</w:t>
      </w:r>
      <w:r w:rsidR="00F93DF8" w:rsidRPr="00593F56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F93DF8" w:rsidRPr="00593F56">
        <w:rPr>
          <w:rFonts w:ascii="Arial" w:hAnsi="Arial" w:cs="Arial"/>
          <w:sz w:val="24"/>
          <w:szCs w:val="24"/>
        </w:rPr>
        <w:t>późn</w:t>
      </w:r>
      <w:proofErr w:type="spellEnd"/>
      <w:r w:rsidR="00F93DF8" w:rsidRPr="00593F56">
        <w:rPr>
          <w:rFonts w:ascii="Arial" w:hAnsi="Arial" w:cs="Arial"/>
          <w:sz w:val="24"/>
          <w:szCs w:val="24"/>
        </w:rPr>
        <w:t>. zm.</w:t>
      </w:r>
      <w:r w:rsidRPr="00593F56">
        <w:rPr>
          <w:rFonts w:ascii="Arial" w:hAnsi="Arial" w:cs="Arial"/>
          <w:sz w:val="24"/>
          <w:szCs w:val="24"/>
        </w:rPr>
        <w:t xml:space="preserve">) </w:t>
      </w:r>
      <w:r w:rsidR="00926773" w:rsidRPr="00593F56">
        <w:rPr>
          <w:rFonts w:ascii="Arial" w:hAnsi="Arial" w:cs="Arial"/>
          <w:sz w:val="24"/>
          <w:szCs w:val="24"/>
        </w:rPr>
        <w:t xml:space="preserve">. </w:t>
      </w:r>
    </w:p>
    <w:p w14:paraId="75ECFCF5" w14:textId="1FB149F4" w:rsidR="00AE6491" w:rsidRPr="00593F56" w:rsidRDefault="00AE6491" w:rsidP="00707D1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F6ECE5C" w14:textId="08EF8C85" w:rsidR="00AE6491" w:rsidRPr="00593F56" w:rsidRDefault="00AE6491" w:rsidP="00707D1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8EE8FC6" w14:textId="0AA871D2" w:rsidR="00AE6491" w:rsidRPr="00593F56" w:rsidRDefault="00AE6491" w:rsidP="00AE64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3F56">
        <w:rPr>
          <w:rFonts w:ascii="Arial" w:hAnsi="Arial" w:cs="Arial"/>
          <w:sz w:val="24"/>
          <w:szCs w:val="24"/>
        </w:rPr>
        <w:t>………………………</w:t>
      </w:r>
      <w:r w:rsidRPr="00593F56">
        <w:rPr>
          <w:rFonts w:ascii="Arial" w:hAnsi="Arial" w:cs="Arial"/>
          <w:sz w:val="24"/>
          <w:szCs w:val="24"/>
        </w:rPr>
        <w:tab/>
      </w:r>
      <w:r w:rsidRPr="00593F56">
        <w:rPr>
          <w:rFonts w:ascii="Arial" w:hAnsi="Arial" w:cs="Arial"/>
          <w:sz w:val="24"/>
          <w:szCs w:val="24"/>
        </w:rPr>
        <w:tab/>
      </w:r>
      <w:r w:rsidRPr="00593F56">
        <w:rPr>
          <w:rFonts w:ascii="Arial" w:hAnsi="Arial" w:cs="Arial"/>
          <w:sz w:val="24"/>
          <w:szCs w:val="24"/>
        </w:rPr>
        <w:tab/>
      </w:r>
      <w:r w:rsidRPr="00593F56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58831405" w14:textId="10E3CD46" w:rsidR="00AE6491" w:rsidRPr="00593F56" w:rsidRDefault="00AE6491" w:rsidP="00AE6491">
      <w:pPr>
        <w:ind w:left="4247" w:hanging="4247"/>
        <w:jc w:val="center"/>
        <w:rPr>
          <w:rFonts w:ascii="Arial" w:hAnsi="Arial" w:cs="Arial"/>
        </w:rPr>
      </w:pPr>
      <w:r w:rsidRPr="00593F56">
        <w:rPr>
          <w:rFonts w:ascii="Arial" w:hAnsi="Arial" w:cs="Arial"/>
        </w:rPr>
        <w:t>Miejscowość i data</w:t>
      </w:r>
      <w:r w:rsidRPr="00593F56">
        <w:rPr>
          <w:rFonts w:ascii="Arial" w:hAnsi="Arial" w:cs="Arial"/>
          <w:sz w:val="24"/>
        </w:rPr>
        <w:tab/>
      </w:r>
      <w:r w:rsidRPr="00593F56">
        <w:rPr>
          <w:rFonts w:ascii="Arial" w:hAnsi="Arial" w:cs="Arial"/>
          <w:sz w:val="24"/>
        </w:rPr>
        <w:tab/>
      </w:r>
      <w:r w:rsidRPr="00593F56">
        <w:rPr>
          <w:rFonts w:ascii="Arial" w:hAnsi="Arial" w:cs="Arial"/>
          <w:sz w:val="18"/>
          <w:szCs w:val="18"/>
        </w:rPr>
        <w:t xml:space="preserve">Pieczęć i podpis osoby upoważnionej lub podpisy osób upoważnionych do składania oświadczeń woli </w:t>
      </w:r>
      <w:r w:rsidRPr="00593F56">
        <w:rPr>
          <w:rFonts w:ascii="Arial" w:hAnsi="Arial" w:cs="Arial"/>
          <w:sz w:val="18"/>
          <w:szCs w:val="18"/>
        </w:rPr>
        <w:br/>
        <w:t>w imieniu oferenta</w:t>
      </w:r>
    </w:p>
    <w:p w14:paraId="37A3F230" w14:textId="77777777" w:rsidR="00AE6491" w:rsidRPr="00593F56" w:rsidRDefault="00AE6491" w:rsidP="00AE6491">
      <w:pPr>
        <w:tabs>
          <w:tab w:val="right" w:leader="dot" w:pos="3119"/>
          <w:tab w:val="left" w:pos="4678"/>
          <w:tab w:val="right" w:leader="dot" w:pos="8931"/>
        </w:tabs>
        <w:spacing w:line="360" w:lineRule="auto"/>
        <w:rPr>
          <w:rFonts w:ascii="Arial" w:hAnsi="Arial" w:cs="Arial"/>
          <w:b/>
          <w:szCs w:val="24"/>
        </w:rPr>
      </w:pPr>
    </w:p>
    <w:p w14:paraId="7F6C7604" w14:textId="77777777" w:rsidR="00AE6491" w:rsidRPr="00707D1E" w:rsidRDefault="00AE6491" w:rsidP="00707D1E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sectPr w:rsidR="00AE6491" w:rsidRPr="00707D1E" w:rsidSect="00707D1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D1E"/>
    <w:rsid w:val="002F7C74"/>
    <w:rsid w:val="003638C4"/>
    <w:rsid w:val="00467095"/>
    <w:rsid w:val="005807FE"/>
    <w:rsid w:val="00593F56"/>
    <w:rsid w:val="006323D2"/>
    <w:rsid w:val="006B0082"/>
    <w:rsid w:val="00707D1E"/>
    <w:rsid w:val="007D1C82"/>
    <w:rsid w:val="007D3B33"/>
    <w:rsid w:val="008330BE"/>
    <w:rsid w:val="008E39C3"/>
    <w:rsid w:val="00926773"/>
    <w:rsid w:val="00927CAE"/>
    <w:rsid w:val="00A26D7D"/>
    <w:rsid w:val="00A7233D"/>
    <w:rsid w:val="00AD355E"/>
    <w:rsid w:val="00AE6491"/>
    <w:rsid w:val="00D3392E"/>
    <w:rsid w:val="00DA665D"/>
    <w:rsid w:val="00EC1DF4"/>
    <w:rsid w:val="00ED4D14"/>
    <w:rsid w:val="00F93DF8"/>
    <w:rsid w:val="00FE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2712"/>
  <w15:chartTrackingRefBased/>
  <w15:docId w15:val="{D4ECC6AA-65B2-496D-9AA4-1EBE2692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Morawska</dc:creator>
  <cp:keywords/>
  <dc:description/>
  <cp:lastModifiedBy>Alicja Szydlak</cp:lastModifiedBy>
  <cp:revision>18</cp:revision>
  <dcterms:created xsi:type="dcterms:W3CDTF">2022-03-18T09:09:00Z</dcterms:created>
  <dcterms:modified xsi:type="dcterms:W3CDTF">2025-03-21T07:06:00Z</dcterms:modified>
</cp:coreProperties>
</file>