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AAE" w14:textId="1C157578" w:rsidR="005C22AC" w:rsidRPr="00257AE4" w:rsidRDefault="005C22AC" w:rsidP="005C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7AE4">
        <w:rPr>
          <w:rFonts w:ascii="Times New Roman" w:eastAsia="Times New Roman" w:hAnsi="Times New Roman" w:cs="Times New Roman"/>
          <w:sz w:val="24"/>
          <w:szCs w:val="24"/>
          <w:lang w:eastAsia="pl-PL"/>
        </w:rPr>
        <w:t>PZ-II.5563.</w:t>
      </w:r>
      <w:r w:rsidR="00F92B5B" w:rsidRPr="00257AE4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257AE4">
        <w:rPr>
          <w:rFonts w:ascii="Times New Roman" w:eastAsia="Times New Roman" w:hAnsi="Times New Roman" w:cs="Times New Roman"/>
          <w:sz w:val="24"/>
          <w:szCs w:val="24"/>
          <w:lang w:eastAsia="pl-PL"/>
        </w:rPr>
        <w:t>.2024.BE</w:t>
      </w:r>
    </w:p>
    <w:p w14:paraId="2A003A23" w14:textId="77777777" w:rsidR="00580A0F" w:rsidRPr="00580A0F" w:rsidRDefault="00580A0F" w:rsidP="00580A0F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bCs/>
          <w:color w:val="000000"/>
          <w:sz w:val="24"/>
          <w:szCs w:val="24"/>
          <w:lang w:bidi="en-US"/>
        </w:rPr>
      </w:pPr>
    </w:p>
    <w:p w14:paraId="65C30B3B" w14:textId="77777777" w:rsidR="00580A0F" w:rsidRPr="00580A0F" w:rsidRDefault="00580A0F" w:rsidP="00580A0F">
      <w:pPr>
        <w:widowControl w:val="0"/>
        <w:suppressAutoHyphens/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4"/>
          <w:szCs w:val="24"/>
          <w:lang w:bidi="en-US"/>
        </w:rPr>
      </w:pPr>
    </w:p>
    <w:p w14:paraId="0692D152" w14:textId="749E7013" w:rsidR="00580A0F" w:rsidRPr="00580A0F" w:rsidRDefault="00257AE4" w:rsidP="00580A0F">
      <w:pPr>
        <w:widowControl w:val="0"/>
        <w:suppressAutoHyphens/>
        <w:spacing w:after="0" w:line="276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Regulamin k</w:t>
      </w:r>
      <w:r w:rsidR="00580A0F"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onkurs</w:t>
      </w:r>
      <w:r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u</w:t>
      </w:r>
      <w:r w:rsidR="00580A0F"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 xml:space="preserve"> pt. „</w:t>
      </w:r>
      <w:r w:rsidR="00431C9E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 xml:space="preserve">Razem możemy więcej </w:t>
      </w:r>
      <w:r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br/>
      </w:r>
      <w:r w:rsidR="00431C9E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 xml:space="preserve">- </w:t>
      </w:r>
      <w:r w:rsidR="00580A0F"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Solidarnoś</w:t>
      </w:r>
      <w:r w:rsidR="00431C9E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ć</w:t>
      </w:r>
      <w:r w:rsidR="00580A0F"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 xml:space="preserve"> mojego regionu</w:t>
      </w:r>
      <w:r w:rsidR="00431C9E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”</w:t>
      </w:r>
    </w:p>
    <w:p w14:paraId="4974E612" w14:textId="650D2F76" w:rsidR="00580A0F" w:rsidRPr="00580A0F" w:rsidRDefault="00580A0F" w:rsidP="00580A0F">
      <w:pPr>
        <w:widowControl w:val="0"/>
        <w:suppressAutoHyphens/>
        <w:spacing w:after="0" w:line="276" w:lineRule="auto"/>
        <w:jc w:val="center"/>
        <w:rPr>
          <w:rFonts w:ascii="Times New Roman" w:eastAsia="Courier New" w:hAnsi="Times New Roman" w:cs="Times New Roman"/>
          <w:b/>
          <w:sz w:val="28"/>
          <w:szCs w:val="28"/>
          <w:lang w:bidi="en-US"/>
        </w:rPr>
      </w:pPr>
      <w:r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 xml:space="preserve">dla uczniów </w:t>
      </w:r>
      <w:r w:rsidRPr="00580A0F">
        <w:rPr>
          <w:rFonts w:ascii="Times New Roman" w:eastAsia="Courier New" w:hAnsi="Times New Roman" w:cs="Times New Roman"/>
          <w:b/>
          <w:sz w:val="28"/>
          <w:szCs w:val="28"/>
          <w:lang w:bidi="en-US"/>
        </w:rPr>
        <w:t xml:space="preserve">szkół </w:t>
      </w:r>
      <w:r>
        <w:rPr>
          <w:rFonts w:ascii="Times New Roman" w:eastAsia="Courier New" w:hAnsi="Times New Roman" w:cs="Times New Roman"/>
          <w:b/>
          <w:sz w:val="28"/>
          <w:szCs w:val="28"/>
          <w:lang w:bidi="en-US"/>
        </w:rPr>
        <w:t>ponadpodstawowych</w:t>
      </w:r>
    </w:p>
    <w:p w14:paraId="24AB0B9F" w14:textId="73FB9B92" w:rsidR="00580A0F" w:rsidRPr="00580A0F" w:rsidRDefault="00580A0F" w:rsidP="00580A0F">
      <w:pPr>
        <w:widowControl w:val="0"/>
        <w:suppressAutoHyphens/>
        <w:spacing w:after="0" w:line="276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</w:pPr>
      <w:r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 xml:space="preserve">w ramach </w:t>
      </w:r>
      <w:r w:rsidR="00C2531E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dziewiątej</w:t>
      </w:r>
      <w:r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 xml:space="preserve"> edycji projektu edukacyjnego </w:t>
      </w:r>
    </w:p>
    <w:p w14:paraId="50E98663" w14:textId="77777777" w:rsidR="00580A0F" w:rsidRPr="00580A0F" w:rsidRDefault="00580A0F" w:rsidP="00580A0F">
      <w:pPr>
        <w:widowControl w:val="0"/>
        <w:suppressAutoHyphens/>
        <w:spacing w:after="0" w:line="276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</w:pPr>
      <w:r w:rsidRPr="00580A0F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  <w:t>„Historia Solidarności w Małopolsce”</w:t>
      </w:r>
    </w:p>
    <w:p w14:paraId="29D56393" w14:textId="171B7206" w:rsidR="00580A0F" w:rsidRPr="00580A0F" w:rsidRDefault="00580A0F" w:rsidP="00580A0F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bidi="en-US"/>
        </w:rPr>
      </w:pPr>
    </w:p>
    <w:p w14:paraId="7A59CF8C" w14:textId="1CD53A6E" w:rsidR="00580A0F" w:rsidRPr="00580A0F" w:rsidRDefault="00580A0F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  <w:bookmarkStart w:id="0" w:name="_Hlk98501736"/>
      <w:r w:rsidRPr="00580A0F">
        <w:rPr>
          <w:rFonts w:ascii="Lucida Sans Unicode" w:eastAsia="Courier New" w:hAnsi="Lucida Sans Unicode" w:cs="Calibri Light"/>
          <w:noProof/>
          <w:color w:val="000000"/>
          <w:sz w:val="24"/>
          <w:szCs w:val="24"/>
          <w:lang w:bidi="en-US"/>
        </w:rPr>
        <w:drawing>
          <wp:anchor distT="0" distB="0" distL="114300" distR="114300" simplePos="0" relativeHeight="251659264" behindDoc="0" locked="0" layoutInCell="1" allowOverlap="1" wp14:anchorId="2BE65433" wp14:editId="39C6DB3B">
            <wp:simplePos x="0" y="0"/>
            <wp:positionH relativeFrom="margin">
              <wp:posOffset>872490</wp:posOffset>
            </wp:positionH>
            <wp:positionV relativeFrom="margin">
              <wp:posOffset>2360295</wp:posOffset>
            </wp:positionV>
            <wp:extent cx="4008755" cy="76962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755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7C2332" w14:textId="5473A995" w:rsidR="00580A0F" w:rsidRDefault="00580A0F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7AD855DF" w14:textId="5FCA7A19" w:rsidR="00475897" w:rsidRPr="00A47EF9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lang w:bidi="en-US"/>
        </w:rPr>
      </w:pPr>
      <w:r>
        <w:rPr>
          <w:rFonts w:ascii="Lucida Sans Unicode" w:eastAsia="Courier New" w:hAnsi="Lucida Sans Unicode" w:cs="Times New Roman"/>
          <w:b/>
          <w:bCs/>
          <w:lang w:bidi="en-US"/>
        </w:rPr>
        <w:t xml:space="preserve">     </w:t>
      </w:r>
    </w:p>
    <w:p w14:paraId="7F7806FB" w14:textId="0BF82D62" w:rsidR="00475897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E846E56" wp14:editId="67F1E760">
            <wp:simplePos x="0" y="0"/>
            <wp:positionH relativeFrom="margin">
              <wp:align>center</wp:align>
            </wp:positionH>
            <wp:positionV relativeFrom="paragraph">
              <wp:posOffset>306070</wp:posOffset>
            </wp:positionV>
            <wp:extent cx="899160" cy="845820"/>
            <wp:effectExtent l="0" t="0" r="0" b="0"/>
            <wp:wrapTight wrapText="bothSides">
              <wp:wrapPolygon edited="0">
                <wp:start x="0" y="0"/>
                <wp:lineTo x="0" y="20919"/>
                <wp:lineTo x="21051" y="20919"/>
                <wp:lineTo x="21051" y="0"/>
                <wp:lineTo x="0" y="0"/>
              </wp:wrapPolygon>
            </wp:wrapTight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ADF8F26" wp14:editId="1C784FD5">
            <wp:simplePos x="0" y="0"/>
            <wp:positionH relativeFrom="column">
              <wp:posOffset>601345</wp:posOffset>
            </wp:positionH>
            <wp:positionV relativeFrom="paragraph">
              <wp:posOffset>374650</wp:posOffset>
            </wp:positionV>
            <wp:extent cx="1424305" cy="716280"/>
            <wp:effectExtent l="0" t="0" r="4445" b="7620"/>
            <wp:wrapTight wrapText="bothSides">
              <wp:wrapPolygon edited="0">
                <wp:start x="0" y="0"/>
                <wp:lineTo x="0" y="21255"/>
                <wp:lineTo x="21379" y="21255"/>
                <wp:lineTo x="21379" y="0"/>
                <wp:lineTo x="0" y="0"/>
              </wp:wrapPolygon>
            </wp:wrapTight>
            <wp:docPr id="6" name="Obraz 6" descr="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          </w:t>
      </w:r>
      <w:r w:rsidR="00A47EF9">
        <w:rPr>
          <w:noProof/>
        </w:rPr>
        <w:t xml:space="preserve">  </w:t>
      </w:r>
      <w:r>
        <w:rPr>
          <w:noProof/>
        </w:rPr>
        <w:t xml:space="preserve">             </w:t>
      </w:r>
      <w:r w:rsidR="00A47EF9">
        <w:rPr>
          <w:noProof/>
        </w:rPr>
        <w:t xml:space="preserve">        </w:t>
      </w:r>
      <w:r>
        <w:rPr>
          <w:noProof/>
        </w:rPr>
        <w:t xml:space="preserve">      </w:t>
      </w:r>
      <w:r w:rsidR="00A47EF9">
        <w:rPr>
          <w:noProof/>
        </w:rPr>
        <w:t xml:space="preserve">     </w:t>
      </w:r>
      <w:r>
        <w:rPr>
          <w:noProof/>
        </w:rPr>
        <w:t xml:space="preserve"> </w:t>
      </w:r>
      <w:r w:rsidR="00A47EF9">
        <w:rPr>
          <w:noProof/>
        </w:rPr>
        <w:t xml:space="preserve">       </w:t>
      </w:r>
      <w:r>
        <w:rPr>
          <w:noProof/>
        </w:rPr>
        <w:t xml:space="preserve">   </w:t>
      </w:r>
      <w:r w:rsidR="00A47EF9">
        <w:rPr>
          <w:noProof/>
        </w:rPr>
        <w:t xml:space="preserve">         </w:t>
      </w:r>
      <w:r>
        <w:rPr>
          <w:noProof/>
        </w:rPr>
        <w:t xml:space="preserve">       </w:t>
      </w:r>
      <w:r w:rsidR="00A47EF9">
        <w:rPr>
          <w:noProof/>
        </w:rPr>
        <w:t xml:space="preserve">  </w:t>
      </w:r>
      <w:r>
        <w:rPr>
          <w:noProof/>
        </w:rPr>
        <w:t xml:space="preserve">       </w:t>
      </w:r>
    </w:p>
    <w:p w14:paraId="28B3AEF8" w14:textId="4AF1CF2F" w:rsidR="00475897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1033A26" wp14:editId="111A335B">
            <wp:simplePos x="0" y="0"/>
            <wp:positionH relativeFrom="column">
              <wp:posOffset>3656965</wp:posOffset>
            </wp:positionH>
            <wp:positionV relativeFrom="paragraph">
              <wp:posOffset>21590</wp:posOffset>
            </wp:positionV>
            <wp:extent cx="1390015" cy="940435"/>
            <wp:effectExtent l="0" t="0" r="635" b="0"/>
            <wp:wrapTight wrapText="bothSides">
              <wp:wrapPolygon edited="0">
                <wp:start x="0" y="0"/>
                <wp:lineTo x="0" y="21002"/>
                <wp:lineTo x="21314" y="21002"/>
                <wp:lineTo x="21314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940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6854A9" w14:textId="03DC8D23" w:rsidR="00475897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  <w:r>
        <w:rPr>
          <w:rFonts w:cs="Times New Roman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65FF69B1" wp14:editId="48DA05A5">
            <wp:simplePos x="0" y="0"/>
            <wp:positionH relativeFrom="column">
              <wp:posOffset>662305</wp:posOffset>
            </wp:positionH>
            <wp:positionV relativeFrom="paragraph">
              <wp:posOffset>1085850</wp:posOffset>
            </wp:positionV>
            <wp:extent cx="2705100" cy="535940"/>
            <wp:effectExtent l="0" t="0" r="0" b="0"/>
            <wp:wrapTight wrapText="bothSides">
              <wp:wrapPolygon edited="0">
                <wp:start x="0" y="0"/>
                <wp:lineTo x="0" y="11517"/>
                <wp:lineTo x="1217" y="12284"/>
                <wp:lineTo x="0" y="15355"/>
                <wp:lineTo x="0" y="20730"/>
                <wp:lineTo x="12321" y="20730"/>
                <wp:lineTo x="21448" y="18427"/>
                <wp:lineTo x="21448" y="4607"/>
                <wp:lineTo x="13082" y="0"/>
                <wp:lineTo x="761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7EF9"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  <w:t xml:space="preserve">      </w:t>
      </w:r>
      <w:r w:rsidR="00A47EF9">
        <w:rPr>
          <w:rFonts w:cs="Times New Roman"/>
          <w:b/>
          <w:bCs/>
          <w:noProof/>
        </w:rPr>
        <w:t xml:space="preserve">         </w:t>
      </w:r>
      <w:r>
        <w:rPr>
          <w:rFonts w:cs="Times New Roman"/>
          <w:b/>
          <w:bCs/>
          <w:noProof/>
        </w:rPr>
        <w:t xml:space="preserve"> </w:t>
      </w:r>
      <w:r w:rsidR="00A47EF9"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  <w:t xml:space="preserve">                </w:t>
      </w:r>
      <w:r w:rsidR="00A47EF9">
        <w:rPr>
          <w:noProof/>
        </w:rPr>
        <w:t xml:space="preserve"> </w:t>
      </w:r>
      <w:r>
        <w:rPr>
          <w:noProof/>
        </w:rPr>
        <w:t xml:space="preserve">        </w:t>
      </w:r>
    </w:p>
    <w:p w14:paraId="29919CA5" w14:textId="77777777" w:rsidR="00475897" w:rsidRPr="00580A0F" w:rsidRDefault="00475897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0F6A4D09" w14:textId="288F8D91" w:rsidR="00580A0F" w:rsidRDefault="00580A0F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2636A98D" w14:textId="1A1350B4" w:rsidR="00332ACD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720BD1FE" w14:textId="1668F71A" w:rsidR="00332ACD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BE7A3E9" wp14:editId="07ADD414">
            <wp:simplePos x="0" y="0"/>
            <wp:positionH relativeFrom="column">
              <wp:posOffset>3908425</wp:posOffset>
            </wp:positionH>
            <wp:positionV relativeFrom="paragraph">
              <wp:posOffset>10795</wp:posOffset>
            </wp:positionV>
            <wp:extent cx="1243965" cy="804545"/>
            <wp:effectExtent l="0" t="0" r="0" b="0"/>
            <wp:wrapTight wrapText="bothSides">
              <wp:wrapPolygon edited="0">
                <wp:start x="0" y="0"/>
                <wp:lineTo x="0" y="20969"/>
                <wp:lineTo x="21170" y="20969"/>
                <wp:lineTo x="2117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AE6258" w14:textId="193D4231" w:rsidR="00332ACD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1CD41000" w14:textId="44423E3C" w:rsidR="00332ACD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3C5A57DE" w14:textId="77777777" w:rsidR="00332ACD" w:rsidRPr="00580A0F" w:rsidRDefault="00332ACD" w:rsidP="00580A0F">
      <w:pPr>
        <w:widowControl w:val="0"/>
        <w:suppressAutoHyphens/>
        <w:spacing w:after="0" w:line="276" w:lineRule="auto"/>
        <w:rPr>
          <w:rFonts w:ascii="Lucida Sans Unicode" w:eastAsia="Courier New" w:hAnsi="Lucida Sans Unicode" w:cs="Times New Roman"/>
          <w:b/>
          <w:bCs/>
          <w:sz w:val="24"/>
          <w:szCs w:val="24"/>
          <w:lang w:bidi="en-US"/>
        </w:rPr>
      </w:pPr>
    </w:p>
    <w:p w14:paraId="7C1A084A" w14:textId="5705D92A" w:rsidR="00580A0F" w:rsidRPr="00475897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bidi="en-US"/>
        </w:rPr>
        <w:t>Organizator konkursu:</w:t>
      </w:r>
    </w:p>
    <w:p w14:paraId="0DBCFDAA" w14:textId="77777777" w:rsidR="00580A0F" w:rsidRPr="00475897" w:rsidRDefault="00580A0F" w:rsidP="00580A0F">
      <w:pPr>
        <w:widowControl w:val="0"/>
        <w:suppressAutoHyphens/>
        <w:spacing w:after="0" w:line="276" w:lineRule="auto"/>
        <w:ind w:firstLine="720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Małopolski Kurator Oświaty</w:t>
      </w:r>
    </w:p>
    <w:p w14:paraId="265C2320" w14:textId="77777777" w:rsidR="00580A0F" w:rsidRPr="00475897" w:rsidRDefault="00580A0F" w:rsidP="00580A0F">
      <w:pPr>
        <w:widowControl w:val="0"/>
        <w:suppressAutoHyphens/>
        <w:spacing w:after="0" w:line="276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37BC373A" w14:textId="77777777" w:rsidR="00580A0F" w:rsidRPr="00475897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bidi="en-US"/>
        </w:rPr>
        <w:t>Patronat Honorowy:</w:t>
      </w:r>
    </w:p>
    <w:p w14:paraId="62126DA5" w14:textId="257BD6E4" w:rsidR="00580A0F" w:rsidRPr="00475897" w:rsidRDefault="00580A0F" w:rsidP="00475897">
      <w:pPr>
        <w:widowControl w:val="0"/>
        <w:suppressAutoHyphens/>
        <w:spacing w:after="0" w:line="240" w:lineRule="auto"/>
        <w:ind w:left="720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Wojewoda Małopolski – Pan Krzysztof Jan Klęczar </w:t>
      </w:r>
      <w:bookmarkStart w:id="1" w:name="_Hlk191889981"/>
    </w:p>
    <w:bookmarkEnd w:id="1"/>
    <w:p w14:paraId="78054D25" w14:textId="7618221B" w:rsidR="00580A0F" w:rsidRPr="00475897" w:rsidRDefault="00580A0F" w:rsidP="00580A0F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Marszałek Województwa Małopolskiego – Pan </w:t>
      </w:r>
      <w:r w:rsidR="00475897"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Łukasz Smółka</w:t>
      </w: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</w:t>
      </w:r>
      <w:bookmarkEnd w:id="0"/>
    </w:p>
    <w:p w14:paraId="736752FE" w14:textId="77777777" w:rsidR="00475897" w:rsidRPr="00475897" w:rsidRDefault="00475897" w:rsidP="00475897">
      <w:pPr>
        <w:widowControl w:val="0"/>
        <w:suppressAutoHyphens/>
        <w:spacing w:after="0" w:line="240" w:lineRule="auto"/>
        <w:ind w:left="720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Przewodniczący Sejmiku Województwa Małopolskiego – Pan Jan Tadeusz Duda</w:t>
      </w:r>
    </w:p>
    <w:p w14:paraId="7E6D8E75" w14:textId="77777777" w:rsidR="00580A0F" w:rsidRPr="00C2531E" w:rsidRDefault="00580A0F" w:rsidP="00A47EF9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4BFF0ED2" w14:textId="77777777" w:rsidR="00580A0F" w:rsidRPr="00475897" w:rsidRDefault="00580A0F" w:rsidP="00580A0F">
      <w:pPr>
        <w:widowControl w:val="0"/>
        <w:suppressAutoHyphens/>
        <w:spacing w:after="0" w:line="276" w:lineRule="auto"/>
        <w:ind w:firstLine="720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Współorganizatorzy:</w:t>
      </w:r>
    </w:p>
    <w:p w14:paraId="12E872EC" w14:textId="77777777" w:rsidR="00580A0F" w:rsidRPr="00475897" w:rsidRDefault="00580A0F" w:rsidP="00580A0F">
      <w:pPr>
        <w:widowControl w:val="0"/>
        <w:suppressAutoHyphens/>
        <w:spacing w:after="0" w:line="276" w:lineRule="auto"/>
        <w:ind w:firstLine="720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Instytut Pamięci Narodowej Oddział w Krakowie</w:t>
      </w:r>
    </w:p>
    <w:p w14:paraId="7A8D7909" w14:textId="77777777" w:rsidR="00580A0F" w:rsidRPr="00475897" w:rsidRDefault="00580A0F" w:rsidP="00580A0F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Region Małopolski NSZZ „Solidarność”</w:t>
      </w:r>
    </w:p>
    <w:p w14:paraId="20693C0B" w14:textId="77777777" w:rsidR="00580A0F" w:rsidRPr="00475897" w:rsidRDefault="00580A0F" w:rsidP="00580A0F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Małopolskie Centrum Doskonalenia Nauczycieli – Ośrodek Doskonalenia Nauczycieli </w:t>
      </w: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br/>
        <w:t>w Oświęcimiu</w:t>
      </w:r>
    </w:p>
    <w:p w14:paraId="00312986" w14:textId="53DC67ED" w:rsidR="00580A0F" w:rsidRDefault="00580A0F" w:rsidP="00580A0F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Regionalny Ośrodek Kultury Doliny Karpia w Zatorze</w:t>
      </w:r>
    </w:p>
    <w:p w14:paraId="498BD3E0" w14:textId="4706BE82" w:rsidR="00332ACD" w:rsidRDefault="00332ACD" w:rsidP="00580A0F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68C76388" w14:textId="77777777" w:rsidR="00332ACD" w:rsidRPr="00475897" w:rsidRDefault="00332ACD" w:rsidP="00580A0F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79129DA4" w14:textId="77777777" w:rsidR="00580A0F" w:rsidRPr="00475897" w:rsidRDefault="00580A0F" w:rsidP="00580A0F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5A36A3F9" w14:textId="77777777" w:rsidR="00580A0F" w:rsidRPr="00475897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Cele konkursu:</w:t>
      </w:r>
    </w:p>
    <w:p w14:paraId="7D3D785F" w14:textId="77777777" w:rsidR="00580A0F" w:rsidRPr="00475897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Kultywowanie i upowszechnianie ideałów oraz wartości ruchu „Solidarność”.</w:t>
      </w:r>
    </w:p>
    <w:p w14:paraId="3A3FCA73" w14:textId="77777777" w:rsidR="00580A0F" w:rsidRPr="00475897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Kształtowanie postaw patriotycznych wśród dzieci i młodzieży.</w:t>
      </w:r>
    </w:p>
    <w:p w14:paraId="3C467405" w14:textId="77777777" w:rsidR="00580A0F" w:rsidRPr="00475897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Popularyzowanie wiedzy nt. ruchu społecznego „Solidarność”.</w:t>
      </w:r>
    </w:p>
    <w:p w14:paraId="75DDC046" w14:textId="6E19E205" w:rsidR="00580A0F" w:rsidRPr="00475897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Rozbudzanie zainteresowania historią regionu</w:t>
      </w:r>
    </w:p>
    <w:p w14:paraId="5726432D" w14:textId="075CD5D8" w:rsidR="00580A0F" w:rsidRPr="00475897" w:rsidRDefault="00580A0F" w:rsidP="00580A0F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Wzmacnianie więzi międzypokoleniowej Polaków walczących o wolność kraju </w:t>
      </w:r>
      <w:r w:rsidRPr="00475897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br/>
        <w:t>w współczesną młodzieżą</w:t>
      </w:r>
    </w:p>
    <w:p w14:paraId="71EBF807" w14:textId="77777777" w:rsidR="00580A0F" w:rsidRPr="00C2531E" w:rsidRDefault="00580A0F" w:rsidP="00580A0F">
      <w:pPr>
        <w:widowControl w:val="0"/>
        <w:suppressAutoHyphens/>
        <w:spacing w:after="0" w:line="276" w:lineRule="auto"/>
        <w:ind w:left="1080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049706DA" w14:textId="77777777" w:rsidR="00580A0F" w:rsidRPr="00475897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bidi="en-US"/>
        </w:rPr>
        <w:t>Ustalenia ogólne:</w:t>
      </w:r>
    </w:p>
    <w:p w14:paraId="30EE98A9" w14:textId="77777777" w:rsidR="00580A0F" w:rsidRPr="00475897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Konkurs przygotowuje i przeprowadza Wojewódzka Komisja Konkursowa powołana przez Małopolskiego Kuratora Oświaty.</w:t>
      </w:r>
    </w:p>
    <w:p w14:paraId="4C635F77" w14:textId="371063BE" w:rsidR="00580A0F" w:rsidRPr="00475897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Siedzibą Komisji jest Kuratorium Oświaty w Krakowie, Delegatura  w Wadowicach, ul. Mickiewicza 19, 34-100 Wadowice.</w:t>
      </w:r>
    </w:p>
    <w:p w14:paraId="1B522A6E" w14:textId="10F201CB" w:rsidR="00580A0F" w:rsidRPr="00475897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 xml:space="preserve">Konkurs organizowany jest w ramach ósmej edycji projektu </w:t>
      </w:r>
      <w:r w:rsidRPr="00475897">
        <w:rPr>
          <w:rFonts w:ascii="Times New Roman" w:eastAsia="Courier New" w:hAnsi="Times New Roman" w:cs="Times New Roman"/>
          <w:bCs/>
          <w:i/>
          <w:color w:val="000000" w:themeColor="text1"/>
          <w:sz w:val="24"/>
          <w:szCs w:val="24"/>
          <w:lang w:bidi="en-US"/>
        </w:rPr>
        <w:t xml:space="preserve">„Historia Solidarności w Małopolsce” </w:t>
      </w: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w roku szkolnym 202</w:t>
      </w:r>
      <w:r w:rsidR="00475897"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4</w:t>
      </w: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/202</w:t>
      </w:r>
      <w:r w:rsidR="00475897"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5</w:t>
      </w: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.</w:t>
      </w:r>
    </w:p>
    <w:p w14:paraId="3A327B67" w14:textId="77777777" w:rsidR="00580A0F" w:rsidRPr="00475897" w:rsidRDefault="00580A0F" w:rsidP="00580A0F">
      <w:pPr>
        <w:widowControl w:val="0"/>
        <w:numPr>
          <w:ilvl w:val="0"/>
          <w:numId w:val="2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 xml:space="preserve">Informacje dotyczące organizacji, przebiegu i wyników konkursu będą przekazywane wyłącznie poprzez stronę internetową </w:t>
      </w:r>
      <w:hyperlink r:id="rId13" w:history="1">
        <w:r w:rsidRPr="00475897">
          <w:rPr>
            <w:rFonts w:ascii="Times New Roman" w:eastAsia="Courier New" w:hAnsi="Times New Roman" w:cs="Times New Roman"/>
            <w:bCs/>
            <w:color w:val="000000" w:themeColor="text1"/>
            <w:sz w:val="24"/>
            <w:szCs w:val="24"/>
            <w:u w:val="single"/>
            <w:lang w:bidi="en-US"/>
          </w:rPr>
          <w:t>www.kuratorium.krakow.pl</w:t>
        </w:r>
      </w:hyperlink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 xml:space="preserve"> </w:t>
      </w:r>
      <w:r w:rsidRPr="00475897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br/>
        <w:t>w zakładce: edukacja patriotyczna.</w:t>
      </w:r>
    </w:p>
    <w:p w14:paraId="3DB4F629" w14:textId="77777777" w:rsidR="00580A0F" w:rsidRPr="00475897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</w:p>
    <w:p w14:paraId="62545145" w14:textId="77777777" w:rsidR="00580A0F" w:rsidRPr="00147D1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bidi="en-US"/>
        </w:rPr>
        <w:t>Uczestnictwo w konkursie:</w:t>
      </w:r>
    </w:p>
    <w:p w14:paraId="57BE9DC1" w14:textId="0B394FC9" w:rsidR="00580A0F" w:rsidRPr="00147D1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 xml:space="preserve">Konkurs 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ma charakter otwarty i skierowany jest do uczniów szkół ponadpodstawowych  województwa małopolskiego.</w:t>
      </w:r>
    </w:p>
    <w:p w14:paraId="46B6DF36" w14:textId="77777777" w:rsidR="00580A0F" w:rsidRPr="00147D1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Uczestnicy przystępują do konkursu tylko indywidualnie.</w:t>
      </w:r>
    </w:p>
    <w:p w14:paraId="709DFC3F" w14:textId="206C5C57" w:rsidR="00580A0F" w:rsidRPr="00147D1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Konkurs jest przeprowadzany</w:t>
      </w:r>
      <w:r w:rsid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w jednej kategorii: uczniowie szkół ponadpodstawowych.</w:t>
      </w:r>
    </w:p>
    <w:p w14:paraId="3FB3BECA" w14:textId="77777777" w:rsidR="00580A0F" w:rsidRPr="00147D1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Przystąpienie uczniów do konkursu jest równoznaczne z akceptacją Regulaminu konkursu.</w:t>
      </w:r>
    </w:p>
    <w:p w14:paraId="6DAB273E" w14:textId="1DCE3446" w:rsidR="00580A0F" w:rsidRPr="00C2531E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FF0000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W konkursie zostanie wyłonionych do maksymalnie do 3 laureatów 9</w:t>
      </w:r>
      <w:r w:rsidR="00B9456B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autorów najlepszych prac.</w:t>
      </w:r>
    </w:p>
    <w:p w14:paraId="5A0D69E3" w14:textId="0B5B81C6" w:rsidR="00580A0F" w:rsidRPr="00147D1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Wyłonieni laureaci otrzymują:</w:t>
      </w:r>
    </w:p>
    <w:p w14:paraId="4FA406C0" w14:textId="77777777" w:rsidR="00580A0F" w:rsidRPr="00147D19" w:rsidRDefault="00580A0F" w:rsidP="00580A0F">
      <w:pPr>
        <w:widowControl w:val="0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zaświadczenia Małopolskiego Kuratora Oświaty,</w:t>
      </w:r>
    </w:p>
    <w:p w14:paraId="62A3D30F" w14:textId="77777777" w:rsidR="00580A0F" w:rsidRPr="00147D19" w:rsidRDefault="00580A0F" w:rsidP="00580A0F">
      <w:pPr>
        <w:widowControl w:val="0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nagrody rzeczowe.</w:t>
      </w:r>
    </w:p>
    <w:p w14:paraId="41E4C216" w14:textId="77777777" w:rsidR="00580A0F" w:rsidRPr="00147D19" w:rsidRDefault="00580A0F" w:rsidP="00580A0F">
      <w:pPr>
        <w:widowControl w:val="0"/>
        <w:numPr>
          <w:ilvl w:val="0"/>
          <w:numId w:val="4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>Organizatorzy dodatkowo zastrzegają sobie prawo do możliwości wyróżnienia prac.</w:t>
      </w:r>
    </w:p>
    <w:p w14:paraId="7FF6A572" w14:textId="77777777" w:rsidR="00580A0F" w:rsidRPr="00147D19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3436165A" w14:textId="77777777" w:rsidR="00580A0F" w:rsidRPr="005C22AC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</w:pPr>
      <w:r w:rsidRPr="005C22AC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Praca konkursowa:</w:t>
      </w:r>
    </w:p>
    <w:p w14:paraId="1A0451FD" w14:textId="62E571D3" w:rsidR="00580A0F" w:rsidRPr="005C22AC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5C22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 xml:space="preserve">Uczestnik konkursu przygotowuje pracę plastyczną zgodnie z tematem konkursu, obrazującą </w:t>
      </w:r>
      <w:r w:rsidR="006951FB" w:rsidRPr="005C22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>osobę</w:t>
      </w:r>
      <w:r w:rsidR="00147D19" w:rsidRPr="005C22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>,</w:t>
      </w:r>
      <w:r w:rsidR="005C22AC" w:rsidRPr="005C22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 xml:space="preserve"> miejsca lub </w:t>
      </w:r>
      <w:r w:rsidRPr="005C22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>wydarzenia dotycząc</w:t>
      </w:r>
      <w:r w:rsidR="008D282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>e</w:t>
      </w:r>
      <w:r w:rsidR="006951FB" w:rsidRPr="005C22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 xml:space="preserve"> działalności </w:t>
      </w:r>
      <w:r w:rsidRPr="005C22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 w:bidi="en-US"/>
        </w:rPr>
        <w:t>Solidarności.</w:t>
      </w:r>
    </w:p>
    <w:p w14:paraId="32CA21D7" w14:textId="77777777" w:rsidR="00580A0F" w:rsidRPr="005C22AC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5C22AC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Praca powinna:</w:t>
      </w:r>
    </w:p>
    <w:p w14:paraId="0F810129" w14:textId="3EA158C7" w:rsidR="00580A0F" w:rsidRPr="00147D19" w:rsidRDefault="00580A0F" w:rsidP="00580A0F">
      <w:pPr>
        <w:widowControl w:val="0"/>
        <w:numPr>
          <w:ilvl w:val="0"/>
          <w:numId w:val="12"/>
        </w:numPr>
        <w:suppressAutoHyphens/>
        <w:spacing w:after="0" w:line="276" w:lineRule="auto"/>
        <w:ind w:left="1434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mieć twórczy charakter (może być wykonana dowolną techniką, w tym również grafik</w:t>
      </w:r>
      <w:r w:rsidR="00B9456B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ą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komputerow</w:t>
      </w:r>
      <w:r w:rsidR="00B9456B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ą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),</w:t>
      </w:r>
    </w:p>
    <w:p w14:paraId="63164361" w14:textId="77777777" w:rsidR="00580A0F" w:rsidRPr="00147D19" w:rsidRDefault="00580A0F" w:rsidP="00580A0F">
      <w:pPr>
        <w:widowControl w:val="0"/>
        <w:numPr>
          <w:ilvl w:val="0"/>
          <w:numId w:val="12"/>
        </w:numPr>
        <w:suppressAutoHyphens/>
        <w:spacing w:after="0" w:line="276" w:lineRule="auto"/>
        <w:ind w:left="1434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powinna mieć format A3,</w:t>
      </w:r>
    </w:p>
    <w:p w14:paraId="6823D6FF" w14:textId="77777777" w:rsidR="00580A0F" w:rsidRPr="00147D19" w:rsidRDefault="00580A0F" w:rsidP="00580A0F">
      <w:pPr>
        <w:widowControl w:val="0"/>
        <w:numPr>
          <w:ilvl w:val="0"/>
          <w:numId w:val="12"/>
        </w:numPr>
        <w:suppressAutoHyphens/>
        <w:spacing w:after="0" w:line="276" w:lineRule="auto"/>
        <w:ind w:left="1434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zawierać tytuł (nadany przez autora), właściwą treść. </w:t>
      </w:r>
    </w:p>
    <w:p w14:paraId="41FBF105" w14:textId="35EC465D" w:rsidR="00580A0F" w:rsidRPr="00147D19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lastRenderedPageBreak/>
        <w:t>Do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pl-PL" w:bidi="en-US"/>
        </w:rPr>
        <w:t xml:space="preserve"> pracy powinna być dołączona: </w:t>
      </w:r>
      <w:r w:rsidRPr="00147D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 w:bidi="en-US"/>
        </w:rPr>
        <w:t>metryczka,</w:t>
      </w: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 zgodnie ze wzorem (</w:t>
      </w:r>
      <w:r w:rsidRPr="00147D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 w:bidi="en-US"/>
        </w:rPr>
        <w:t>załącznik nr 1</w:t>
      </w: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 do Regulaminu), oświadczenia (</w:t>
      </w:r>
      <w:r w:rsidRPr="00147D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 w:bidi="en-US"/>
        </w:rPr>
        <w:t>załącznik nr 2</w:t>
      </w: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 do Regulaminu) w tym oświadczenie o wyrażeniu zgody na przetwarzanie danych osobowych wraz z oświadczeniem </w:t>
      </w:r>
      <w:r w:rsidR="006951FB"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br/>
      </w: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o 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zapoznaniu się z klauzulą informacyjną</w:t>
      </w: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 (</w:t>
      </w:r>
      <w:r w:rsidRPr="00147D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 w:bidi="en-US"/>
        </w:rPr>
        <w:t>załącznik nr 4</w:t>
      </w: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 do Regulaminu). </w:t>
      </w:r>
      <w:r w:rsidRPr="00147D19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Oświadczenia przechowywane są w szkolnej dokumentacji dotyczącej konkursu. Oświadczenia dotyczące uczniów zakwalifikowanych do etapu wojewódzkiego należy przesłać do komisji wojewódzkiej.</w:t>
      </w:r>
    </w:p>
    <w:p w14:paraId="795A145F" w14:textId="44542411" w:rsidR="00580A0F" w:rsidRPr="00147D19" w:rsidRDefault="00580A0F" w:rsidP="00580A0F">
      <w:pPr>
        <w:widowControl w:val="0"/>
        <w:numPr>
          <w:ilvl w:val="0"/>
          <w:numId w:val="11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Praca zgłaszana wcześniej w innych konkursach, opublikowana w całości lub         </w:t>
      </w:r>
      <w:r w:rsidR="006951FB"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147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części przed rozstrzygnięciem konkursu, skopiowana z Internetu oraz praca, która nie zawiera kryteriów przedstawionych w Regulaminie nie podlega ocenie.</w:t>
      </w:r>
    </w:p>
    <w:p w14:paraId="0FCC6C43" w14:textId="77777777" w:rsidR="00580A0F" w:rsidRPr="00147D19" w:rsidRDefault="00580A0F" w:rsidP="00580A0F">
      <w:pPr>
        <w:widowControl w:val="0"/>
        <w:suppressAutoHyphens/>
        <w:spacing w:after="0" w:line="276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3062019C" w14:textId="77777777" w:rsidR="00580A0F" w:rsidRPr="00C2531E" w:rsidRDefault="00580A0F" w:rsidP="00580A0F">
      <w:pPr>
        <w:widowControl w:val="0"/>
        <w:suppressAutoHyphens/>
        <w:spacing w:after="0" w:line="276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3AE48B26" w14:textId="77777777" w:rsidR="00580A0F" w:rsidRPr="00147D19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</w:pPr>
      <w:r w:rsidRPr="00147D19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Harmonogram i przebieg konkursu:</w:t>
      </w:r>
    </w:p>
    <w:p w14:paraId="6CBB0399" w14:textId="77777777" w:rsidR="00580A0F" w:rsidRPr="00147D19" w:rsidRDefault="00580A0F" w:rsidP="00580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946"/>
      </w:tblGrid>
      <w:tr w:rsidR="00C2531E" w:rsidRPr="00C2531E" w14:paraId="621EE5C3" w14:textId="77777777" w:rsidTr="003B6A64">
        <w:tc>
          <w:tcPr>
            <w:tcW w:w="2410" w:type="dxa"/>
          </w:tcPr>
          <w:p w14:paraId="5D85F9C5" w14:textId="77777777" w:rsidR="00580A0F" w:rsidRPr="00147D19" w:rsidRDefault="00580A0F" w:rsidP="00580A0F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Termin</w:t>
            </w:r>
          </w:p>
        </w:tc>
        <w:tc>
          <w:tcPr>
            <w:tcW w:w="6946" w:type="dxa"/>
          </w:tcPr>
          <w:p w14:paraId="77CBD7B3" w14:textId="77777777" w:rsidR="00580A0F" w:rsidRPr="00147D19" w:rsidRDefault="00580A0F" w:rsidP="00580A0F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Wydarzenie</w:t>
            </w:r>
          </w:p>
        </w:tc>
      </w:tr>
      <w:tr w:rsidR="00C2531E" w:rsidRPr="00C2531E" w14:paraId="55FC3A20" w14:textId="77777777" w:rsidTr="003B6A64">
        <w:tc>
          <w:tcPr>
            <w:tcW w:w="2410" w:type="dxa"/>
          </w:tcPr>
          <w:p w14:paraId="56614DDE" w14:textId="77777777" w:rsidR="00580A0F" w:rsidRPr="00147D19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  <w:p w14:paraId="6DF52A4B" w14:textId="40730D07" w:rsidR="00580A0F" w:rsidRPr="00147D19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do 2</w:t>
            </w:r>
            <w:r w:rsid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marca 202</w:t>
            </w:r>
            <w:r w:rsidR="00B94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6946" w:type="dxa"/>
          </w:tcPr>
          <w:p w14:paraId="7164679E" w14:textId="77777777" w:rsidR="00580A0F" w:rsidRPr="00147D19" w:rsidRDefault="00580A0F" w:rsidP="00580A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  <w:p w14:paraId="33E819A7" w14:textId="23391F7D" w:rsidR="00580A0F" w:rsidRPr="00147D19" w:rsidRDefault="00580A0F" w:rsidP="00580A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Szkoła zgłasza udział w konkursie poprzez przesłanie informacji na adres </w:t>
            </w:r>
            <w:r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e-mail:</w:t>
            </w:r>
            <w:r w:rsidR="00147D19"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="00147D19"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piotr</w:t>
            </w:r>
            <w:proofErr w:type="spellEnd"/>
            <w:r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u w:val="single"/>
                <w:lang w:bidi="en-US"/>
              </w:rPr>
              <w:t>.</w:t>
            </w:r>
            <w:proofErr w:type="spellStart"/>
            <w:r w:rsidR="00147D19"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u w:val="single"/>
                <w:lang w:bidi="en-US"/>
              </w:rPr>
              <w:t>bezymski</w:t>
            </w:r>
            <w:proofErr w:type="spellEnd"/>
            <w:r w:rsidR="00D13638">
              <w:fldChar w:fldCharType="begin"/>
            </w:r>
            <w:r w:rsidR="00D13638">
              <w:instrText xml:space="preserve"> HYPERLINK "mailto:magdalena.malczyk@kuratorium.krakow.pl" </w:instrText>
            </w:r>
            <w:r w:rsidR="00D13638">
              <w:fldChar w:fldCharType="separate"/>
            </w:r>
            <w:r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u w:val="single"/>
                <w:lang w:val="en-US" w:bidi="en-US"/>
              </w:rPr>
              <w:t>@kuratorium.krakow.pl</w:t>
            </w:r>
            <w:r w:rsidR="00D13638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u w:val="single"/>
                <w:lang w:val="en-US" w:bidi="en-US"/>
              </w:rPr>
              <w:fldChar w:fldCharType="end"/>
            </w:r>
          </w:p>
          <w:p w14:paraId="6A2CDBE1" w14:textId="77777777" w:rsidR="00580A0F" w:rsidRPr="00147D19" w:rsidRDefault="00580A0F" w:rsidP="00580A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2531E" w:rsidRPr="00C2531E" w14:paraId="2F8DDC53" w14:textId="77777777" w:rsidTr="003B6A64">
        <w:tc>
          <w:tcPr>
            <w:tcW w:w="2410" w:type="dxa"/>
          </w:tcPr>
          <w:p w14:paraId="484ED356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130E71CC" w14:textId="25975714" w:rsidR="00580A0F" w:rsidRPr="00147D19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do 1</w:t>
            </w:r>
            <w:r w:rsidR="00C61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kwietnia 202</w:t>
            </w:r>
            <w:r w:rsidR="00B94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r.</w:t>
            </w:r>
          </w:p>
          <w:p w14:paraId="2C3053A3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</w:tcPr>
          <w:p w14:paraId="5505545A" w14:textId="77777777" w:rsidR="00580A0F" w:rsidRPr="00C2531E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4881ED1E" w14:textId="77777777" w:rsidR="00580A0F" w:rsidRPr="00147D1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Autor przedkłada pracę szkolnej komisji. Komisję powołuje dyrektor szkoły. W jej skład wchodzi co najmniej dwóch nauczycieli, w tym nauczyciel historii.</w:t>
            </w:r>
          </w:p>
          <w:p w14:paraId="3B726B5F" w14:textId="77777777" w:rsidR="00580A0F" w:rsidRPr="00C2531E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2531E" w:rsidRPr="00C2531E" w14:paraId="2DAD8D92" w14:textId="77777777" w:rsidTr="003B6A64">
        <w:tc>
          <w:tcPr>
            <w:tcW w:w="2410" w:type="dxa"/>
          </w:tcPr>
          <w:p w14:paraId="704A3A8F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6AB57B0E" w14:textId="1A4D8F56" w:rsidR="00580A0F" w:rsidRPr="00147D19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do 20 maja 202</w:t>
            </w:r>
            <w:r w:rsidR="00B94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r.</w:t>
            </w:r>
          </w:p>
          <w:p w14:paraId="4F3EB2B5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335AB5CD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39FD5077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4604BAA6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3E794ED7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</w:tcPr>
          <w:p w14:paraId="4ED27475" w14:textId="77777777" w:rsidR="00580A0F" w:rsidRPr="00147D1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  <w:p w14:paraId="7ACA8AFC" w14:textId="77777777" w:rsidR="00580A0F" w:rsidRPr="00147D1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Komisja szkolna:</w:t>
            </w:r>
          </w:p>
          <w:p w14:paraId="4742E79F" w14:textId="77777777" w:rsidR="00580A0F" w:rsidRPr="00147D19" w:rsidRDefault="00580A0F" w:rsidP="00580A0F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wyłania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nie więcej niż 5 prac w każdej z kategorii, które uzyskały najwyższą liczbę punktów,</w:t>
            </w:r>
          </w:p>
          <w:p w14:paraId="6CBCA530" w14:textId="08C8225B" w:rsidR="00580A0F" w:rsidRPr="00147D19" w:rsidRDefault="00580A0F" w:rsidP="00580A0F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przesyła 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te prace wraz z protokołem z eliminacji szkolnych (</w:t>
            </w: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załącznik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nr 3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do Regulaminu) do komisji wojewódzkiej na adres: </w:t>
            </w:r>
            <w:r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en-US"/>
              </w:rPr>
              <w:t>Kuratorium Oświaty w Krakowie, Delegatura w Wadowicach, ul. Mickiewicza</w:t>
            </w:r>
            <w:r w:rsidR="00257AE4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</w:t>
            </w:r>
            <w:r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en-US"/>
              </w:rPr>
              <w:t>19, 34-100 Wadowice,</w:t>
            </w:r>
            <w:r w:rsidR="006951FB"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z dopiskiem </w:t>
            </w:r>
            <w:r w:rsidR="008D28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- </w:t>
            </w:r>
            <w:r w:rsidRPr="00147D19">
              <w:rPr>
                <w:rFonts w:ascii="Times New Roman" w:eastAsia="Courier New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>„</w:t>
            </w:r>
            <w:r w:rsidR="00147D19" w:rsidRPr="00147D19">
              <w:rPr>
                <w:rFonts w:ascii="Times New Roman" w:eastAsia="Courier New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>Razem możemy więcej</w:t>
            </w:r>
            <w:r w:rsidRPr="00147D19">
              <w:rPr>
                <w:rFonts w:ascii="Times New Roman" w:eastAsia="Courier New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 xml:space="preserve"> Solidarnoś</w:t>
            </w:r>
            <w:r w:rsidR="00147D19" w:rsidRPr="00147D19">
              <w:rPr>
                <w:rFonts w:ascii="Times New Roman" w:eastAsia="Courier New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>ć</w:t>
            </w:r>
            <w:r w:rsidRPr="00147D19">
              <w:rPr>
                <w:rFonts w:ascii="Times New Roman" w:eastAsia="Courier New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 xml:space="preserve"> mojego region</w:t>
            </w:r>
            <w:r w:rsidR="00147D19" w:rsidRPr="00147D19">
              <w:rPr>
                <w:rFonts w:ascii="Times New Roman" w:eastAsia="Courier New" w:hAnsi="Times New Roman" w:cs="Times New Roman"/>
                <w:b/>
                <w:bCs/>
                <w:color w:val="000000" w:themeColor="text1"/>
                <w:sz w:val="24"/>
                <w:szCs w:val="24"/>
                <w:lang w:bidi="en-US"/>
              </w:rPr>
              <w:t>u”.</w:t>
            </w:r>
          </w:p>
          <w:p w14:paraId="1C1A07E5" w14:textId="77777777" w:rsidR="00580A0F" w:rsidRPr="00147D19" w:rsidRDefault="00580A0F" w:rsidP="00580A0F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Rozstrzygnięcie komisji szkolnej jest ostateczne.</w:t>
            </w:r>
          </w:p>
        </w:tc>
      </w:tr>
      <w:tr w:rsidR="00C2531E" w:rsidRPr="00C2531E" w14:paraId="17CE6605" w14:textId="77777777" w:rsidTr="003B6A64">
        <w:tc>
          <w:tcPr>
            <w:tcW w:w="2410" w:type="dxa"/>
          </w:tcPr>
          <w:p w14:paraId="761CE869" w14:textId="77777777" w:rsidR="00580A0F" w:rsidRPr="00147D19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  <w:p w14:paraId="4E0D0432" w14:textId="5D2CC71D" w:rsidR="00580A0F" w:rsidRPr="00147D19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do 3 czerwca 202</w:t>
            </w:r>
            <w:r w:rsidR="00B94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6946" w:type="dxa"/>
          </w:tcPr>
          <w:p w14:paraId="6466DC56" w14:textId="77777777" w:rsidR="00580A0F" w:rsidRPr="00147D1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  <w:p w14:paraId="591FB7D7" w14:textId="77777777" w:rsidR="00580A0F" w:rsidRPr="00147D1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Komisja wojewódzka:</w:t>
            </w:r>
          </w:p>
          <w:p w14:paraId="30DCA2D3" w14:textId="77777777" w:rsidR="00580A0F" w:rsidRPr="00147D19" w:rsidRDefault="00580A0F" w:rsidP="00580A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Wyłania </w:t>
            </w: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nie więcej niż pięć prac, 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które uzyskały najwyższą liczbę punktów w każdej z kategorii, spośród</w:t>
            </w:r>
            <w:r w:rsidRPr="00147D19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uczniów szkół podstawowych. 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Autorzy tych prac zostaną laureatami konkursu.</w:t>
            </w:r>
            <w:r w:rsidRPr="00147D1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  <w:p w14:paraId="1B5F4BD3" w14:textId="77777777" w:rsidR="00580A0F" w:rsidRPr="00147D19" w:rsidRDefault="00580A0F" w:rsidP="00580A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Publikuje listę laureatów na stronie internetowej </w:t>
            </w:r>
            <w:hyperlink r:id="rId14" w:history="1">
              <w:r w:rsidRPr="00147D1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pl-PL"/>
                </w:rPr>
                <w:t>www.kuratorium.krakow.pl</w:t>
              </w:r>
            </w:hyperlink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pl-PL"/>
              </w:rPr>
              <w:t xml:space="preserve">, 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 zakładce edukacja patriotyczna.</w:t>
            </w:r>
          </w:p>
          <w:p w14:paraId="31ECA8F5" w14:textId="77777777" w:rsidR="00580A0F" w:rsidRPr="00147D1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Rozstrzygnięcie komisji wojewódzkiej jest ostateczne.</w:t>
            </w:r>
          </w:p>
          <w:p w14:paraId="5F1A8788" w14:textId="77777777" w:rsidR="00580A0F" w:rsidRPr="00147D19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80A0F" w:rsidRPr="00C2531E" w14:paraId="0A1A11AA" w14:textId="77777777" w:rsidTr="003B6A64">
        <w:trPr>
          <w:trHeight w:val="1698"/>
        </w:trPr>
        <w:tc>
          <w:tcPr>
            <w:tcW w:w="2410" w:type="dxa"/>
          </w:tcPr>
          <w:p w14:paraId="642C79B9" w14:textId="77777777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194698FC" w14:textId="5EE8A8D6" w:rsidR="00580A0F" w:rsidRPr="00C2531E" w:rsidRDefault="00580A0F" w:rsidP="00580A0F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  <w:r w:rsidR="00C61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czerwca 202</w:t>
            </w:r>
            <w:r w:rsidR="00B94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6946" w:type="dxa"/>
          </w:tcPr>
          <w:p w14:paraId="4467A8CE" w14:textId="77777777" w:rsidR="00580A0F" w:rsidRPr="00C2531E" w:rsidRDefault="00580A0F" w:rsidP="00580A0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14:paraId="57C3B596" w14:textId="77777777" w:rsidR="00580A0F" w:rsidRPr="00C2531E" w:rsidRDefault="00580A0F" w:rsidP="00580A0F">
            <w:pPr>
              <w:widowControl w:val="0"/>
              <w:numPr>
                <w:ilvl w:val="0"/>
                <w:numId w:val="8"/>
              </w:numPr>
              <w:suppressAutoHyphens/>
              <w:spacing w:after="200" w:line="276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147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Zakończenie i podsumowanie konkursu połączone z wręczeniem nagród. Szczegółowa informacja dotycząca miejsca i godziny zostanie podana w odrębnym komunikacie.</w:t>
            </w:r>
          </w:p>
        </w:tc>
      </w:tr>
    </w:tbl>
    <w:p w14:paraId="252455E4" w14:textId="3FD0F27B" w:rsidR="00580A0F" w:rsidRPr="00C2531E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FF0000"/>
          <w:sz w:val="24"/>
          <w:szCs w:val="24"/>
          <w:lang w:bidi="en-US"/>
        </w:rPr>
      </w:pPr>
    </w:p>
    <w:p w14:paraId="4DF33F1C" w14:textId="77777777" w:rsidR="003C4ACD" w:rsidRPr="0034006F" w:rsidRDefault="003C4ACD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</w:pPr>
    </w:p>
    <w:p w14:paraId="7DFFC8F7" w14:textId="1303B299" w:rsidR="00580A0F" w:rsidRPr="0034006F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ind w:left="714" w:hanging="357"/>
        <w:jc w:val="both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Procedury oceniania prac:</w:t>
      </w:r>
    </w:p>
    <w:p w14:paraId="58CDB453" w14:textId="77777777" w:rsidR="00580A0F" w:rsidRPr="0034006F" w:rsidRDefault="00580A0F" w:rsidP="00580A0F">
      <w:pPr>
        <w:widowControl w:val="0"/>
        <w:numPr>
          <w:ilvl w:val="0"/>
          <w:numId w:val="9"/>
        </w:numPr>
        <w:suppressAutoHyphens/>
        <w:spacing w:after="0" w:line="276" w:lineRule="auto"/>
        <w:ind w:left="1003" w:hanging="357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Praca ucznia jest oceniana:</w:t>
      </w:r>
    </w:p>
    <w:p w14:paraId="668BB316" w14:textId="77777777" w:rsidR="00580A0F" w:rsidRPr="0034006F" w:rsidRDefault="00580A0F" w:rsidP="00580A0F">
      <w:pPr>
        <w:widowControl w:val="0"/>
        <w:numPr>
          <w:ilvl w:val="0"/>
          <w:numId w:val="15"/>
        </w:numPr>
        <w:suppressAutoHyphens/>
        <w:spacing w:after="0" w:line="276" w:lineRule="auto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w etapie szkolnym - przez nauczycieli szkoły (członków komisji szkolnej);</w:t>
      </w:r>
    </w:p>
    <w:p w14:paraId="18623227" w14:textId="77777777" w:rsidR="00580A0F" w:rsidRPr="0034006F" w:rsidRDefault="00580A0F" w:rsidP="00580A0F">
      <w:pPr>
        <w:widowControl w:val="0"/>
        <w:numPr>
          <w:ilvl w:val="0"/>
          <w:numId w:val="15"/>
        </w:numPr>
        <w:suppressAutoHyphens/>
        <w:spacing w:after="0" w:line="276" w:lineRule="auto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w etapie wojewódzkim - przez członków komisji wojewódzkiej.</w:t>
      </w:r>
    </w:p>
    <w:p w14:paraId="0A2ACFDF" w14:textId="77777777" w:rsidR="00580A0F" w:rsidRPr="0034006F" w:rsidRDefault="00580A0F" w:rsidP="00580A0F">
      <w:pPr>
        <w:widowControl w:val="0"/>
        <w:suppressAutoHyphens/>
        <w:spacing w:after="0" w:line="276" w:lineRule="auto"/>
        <w:ind w:left="1363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27755F5A" w14:textId="77777777" w:rsidR="00580A0F" w:rsidRPr="0034006F" w:rsidRDefault="00580A0F" w:rsidP="00580A0F">
      <w:pPr>
        <w:widowControl w:val="0"/>
        <w:numPr>
          <w:ilvl w:val="0"/>
          <w:numId w:val="9"/>
        </w:numPr>
        <w:suppressAutoHyphens/>
        <w:spacing w:after="0" w:line="276" w:lineRule="auto"/>
        <w:ind w:left="1003" w:hanging="357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etapie szkolnym i wojewódzkim praca konkursowa jest oceniana według następujących kryteriów:</w:t>
      </w:r>
    </w:p>
    <w:p w14:paraId="5CD7C228" w14:textId="77777777" w:rsidR="00580A0F" w:rsidRPr="0034006F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kreatywność oraz oryginalność pracy plastycznej(0 – 5 pkt.),</w:t>
      </w:r>
    </w:p>
    <w:p w14:paraId="5C4056CA" w14:textId="00DAB4CF" w:rsidR="00580A0F" w:rsidRPr="0034006F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różnorodność pomysłów (0 – 5 pkt.),</w:t>
      </w:r>
    </w:p>
    <w:p w14:paraId="2B4E708E" w14:textId="61572211" w:rsidR="00580A0F" w:rsidRPr="0034006F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poprawność merytoryczna zamieszczonych informacji (0 – 3 pkt.),</w:t>
      </w:r>
    </w:p>
    <w:p w14:paraId="7B40C402" w14:textId="66C2E135" w:rsidR="00580A0F" w:rsidRPr="0034006F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walory edukacyjne, popularyzacyjne i estetyczne  (0 </w:t>
      </w:r>
      <w:bookmarkStart w:id="2" w:name="_Hlk159840793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– </w:t>
      </w:r>
      <w:bookmarkEnd w:id="2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4 pkt.),</w:t>
      </w:r>
    </w:p>
    <w:p w14:paraId="7EAC8B6A" w14:textId="5D469D4C" w:rsidR="00580A0F" w:rsidRPr="0034006F" w:rsidRDefault="00580A0F" w:rsidP="00580A0F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przejrzysty i uporządkowany układ pracy (0 – 3 pkt.).</w:t>
      </w:r>
    </w:p>
    <w:p w14:paraId="3C6D6A1A" w14:textId="77777777" w:rsidR="00580A0F" w:rsidRPr="0034006F" w:rsidRDefault="00580A0F" w:rsidP="00580A0F">
      <w:pPr>
        <w:widowControl w:val="0"/>
        <w:suppressAutoHyphens/>
        <w:spacing w:after="0" w:line="240" w:lineRule="auto"/>
        <w:ind w:firstLine="646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4C8C4661" w14:textId="77777777" w:rsidR="00580A0F" w:rsidRPr="0034006F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Wykaz literatury – propozycja do ewentualnego wykorzystania podczas przygotowania pracy:</w:t>
      </w:r>
    </w:p>
    <w:p w14:paraId="3C74D666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Droga do niepodległości. Solidarność 1980-2005,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red. Adam Borowski,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 Volumen,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Warszawa 2005 r.,</w:t>
      </w:r>
    </w:p>
    <w:p w14:paraId="6951D4C1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Zapis zdarzeń. Przemiany społeczne, polityczne i kulturowe w latach 1980-1989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br/>
        <w:t xml:space="preserve">w obiektywie fotografików Krakowskich,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Region Małopolski NSZZ „Solidarność”, Kraków 2015 r.,</w:t>
      </w:r>
    </w:p>
    <w:p w14:paraId="035BD7D1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„Solidarność” Małopolska, Kalendarium 1980-2005,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Adam </w:t>
      </w:r>
      <w:proofErr w:type="spellStart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Gliksam</w:t>
      </w:r>
      <w:proofErr w:type="spellEnd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, Region Małopolski NSZZ „Solidarność”, Kraków 2005 r.,</w:t>
      </w:r>
    </w:p>
    <w:p w14:paraId="75732F62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Leksykon Ludzi Małopolskiej „Solidarności”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Adam </w:t>
      </w:r>
      <w:proofErr w:type="spellStart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Gliksam</w:t>
      </w:r>
      <w:proofErr w:type="spellEnd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, Region Małopolski NSZZ „Solidarność”, t. 1, Kraków 2012 r., t. 2, Kraków 2017 r.,</w:t>
      </w:r>
    </w:p>
    <w:p w14:paraId="5EEDC739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i/>
          <w:iCs/>
          <w:color w:val="000000" w:themeColor="text1"/>
          <w:sz w:val="24"/>
          <w:szCs w:val="24"/>
          <w:lang w:bidi="en-US"/>
        </w:rPr>
        <w:t>Solidarność. Kronika lat walki 1980-2005,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Jerzy Kłosiński, Krzysztof Świątek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br/>
        <w:t>i Ewa Zarzycka, Biały Kruk, 2015 r.,</w:t>
      </w:r>
    </w:p>
    <w:p w14:paraId="6300C307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i/>
          <w:iCs/>
          <w:color w:val="000000" w:themeColor="text1"/>
          <w:sz w:val="24"/>
          <w:szCs w:val="24"/>
          <w:lang w:bidi="en-US"/>
        </w:rPr>
        <w:t xml:space="preserve">Ksiądz Kazimierz, </w:t>
      </w:r>
      <w:proofErr w:type="spellStart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Frodo</w:t>
      </w:r>
      <w:proofErr w:type="spellEnd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Studio, 2015 r.,</w:t>
      </w:r>
    </w:p>
    <w:p w14:paraId="2F46BDE8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i/>
          <w:iCs/>
          <w:color w:val="000000" w:themeColor="text1"/>
          <w:sz w:val="24"/>
          <w:szCs w:val="24"/>
          <w:lang w:bidi="en-US"/>
        </w:rPr>
        <w:t>Historia „Solidarności” Małopolskiej w fotografiach 1980-2020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, Adam </w:t>
      </w:r>
      <w:proofErr w:type="spellStart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Gliksman</w:t>
      </w:r>
      <w:proofErr w:type="spellEnd"/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, Kraków 2020 r., </w:t>
      </w:r>
    </w:p>
    <w:p w14:paraId="47F0495E" w14:textId="77777777" w:rsidR="00580A0F" w:rsidRPr="0034006F" w:rsidRDefault="00580A0F" w:rsidP="00580A0F">
      <w:pPr>
        <w:widowControl w:val="0"/>
        <w:numPr>
          <w:ilvl w:val="0"/>
          <w:numId w:val="13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Wybieram Solidarność, red. J. Lewandowska, Gdańsk 2020 r.,</w:t>
      </w:r>
    </w:p>
    <w:p w14:paraId="683B7E0D" w14:textId="77777777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b/>
          <w:color w:val="FF0000"/>
          <w:sz w:val="24"/>
          <w:szCs w:val="24"/>
          <w:lang w:bidi="en-US"/>
        </w:rPr>
      </w:pPr>
    </w:p>
    <w:p w14:paraId="4D5FAFEF" w14:textId="77777777" w:rsidR="00580A0F" w:rsidRPr="0034006F" w:rsidRDefault="00580A0F" w:rsidP="00580A0F">
      <w:pPr>
        <w:widowControl w:val="0"/>
        <w:numPr>
          <w:ilvl w:val="0"/>
          <w:numId w:val="10"/>
        </w:numPr>
        <w:suppressAutoHyphens/>
        <w:spacing w:after="0" w:line="276" w:lineRule="auto"/>
        <w:jc w:val="both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Ochrona własności intelektualnej i danych osobowych:</w:t>
      </w:r>
    </w:p>
    <w:p w14:paraId="6AED3D49" w14:textId="77777777" w:rsidR="00580A0F" w:rsidRPr="0034006F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Prace uczestników konkursu nie będą zwracane autorom.</w:t>
      </w:r>
    </w:p>
    <w:p w14:paraId="2A551514" w14:textId="790D4DCA" w:rsidR="00580A0F" w:rsidRPr="0034006F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Organizator zastrzega sobie prawo do bezpłatnego wykorzystania prac uczestników konkursu do celów naukowych i edukacyjnych oraz ich nieodpłatnej publikacji –  </w:t>
      </w:r>
      <w:r w:rsidR="00257AE4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br/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we fragmentach lub w całości – na zasadach określonych w oświadczeniu Uczestnika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lastRenderedPageBreak/>
        <w:t>konkursu, zawartym w</w:t>
      </w:r>
      <w:r w:rsidRPr="0034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 </w:t>
      </w:r>
      <w:r w:rsidRPr="003400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 w:bidi="en-US"/>
        </w:rPr>
        <w:t>załączniku nr 2</w:t>
      </w:r>
      <w:r w:rsidRPr="0034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 w:bidi="en-US"/>
        </w:rPr>
        <w:t xml:space="preserve"> do Regulaminu.</w:t>
      </w:r>
    </w:p>
    <w:p w14:paraId="1D1667F9" w14:textId="05DBE2D4" w:rsidR="00580A0F" w:rsidRPr="0034006F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Autorzy zachowują prawo do samodzielnej publikacji swoich prac konkursowych, pod warunkiem, że w publikacji zamieszczą informację o następującej treści: 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Praca została przygotowana i wykorzystana w konkursie </w:t>
      </w:r>
      <w:r w:rsidRPr="0034006F">
        <w:rPr>
          <w:rFonts w:ascii="Times New Roman" w:eastAsia="Courier New" w:hAnsi="Times New Roman" w:cs="Times New Roman"/>
          <w:bCs/>
          <w:i/>
          <w:color w:val="000000" w:themeColor="text1"/>
          <w:sz w:val="24"/>
          <w:szCs w:val="24"/>
          <w:lang w:bidi="en-US"/>
        </w:rPr>
        <w:t xml:space="preserve">„Postacie, miejsca, wydarzenia </w:t>
      </w:r>
      <w:r w:rsidR="003C4ACD" w:rsidRPr="0034006F">
        <w:rPr>
          <w:rFonts w:ascii="Times New Roman" w:eastAsia="Courier New" w:hAnsi="Times New Roman" w:cs="Times New Roman"/>
          <w:bCs/>
          <w:i/>
          <w:color w:val="000000" w:themeColor="text1"/>
          <w:sz w:val="24"/>
          <w:szCs w:val="24"/>
          <w:lang w:bidi="en-US"/>
        </w:rPr>
        <w:br/>
      </w:r>
      <w:r w:rsidRPr="0034006F">
        <w:rPr>
          <w:rFonts w:ascii="Times New Roman" w:eastAsia="Courier New" w:hAnsi="Times New Roman" w:cs="Times New Roman"/>
          <w:bCs/>
          <w:i/>
          <w:color w:val="000000" w:themeColor="text1"/>
          <w:sz w:val="24"/>
          <w:szCs w:val="24"/>
          <w:lang w:bidi="en-US"/>
        </w:rPr>
        <w:t>w historii „Solidarności” mojego regionu</w:t>
      </w:r>
      <w:r w:rsidR="003C4ACD" w:rsidRPr="0034006F">
        <w:rPr>
          <w:rFonts w:ascii="Times New Roman" w:eastAsia="Courier New" w:hAnsi="Times New Roman" w:cs="Times New Roman"/>
          <w:bCs/>
          <w:i/>
          <w:color w:val="000000" w:themeColor="text1"/>
          <w:sz w:val="24"/>
          <w:szCs w:val="24"/>
          <w:lang w:bidi="en-US"/>
        </w:rPr>
        <w:t xml:space="preserve"> karta z pamiętnika</w:t>
      </w:r>
      <w:r w:rsidRPr="0034006F">
        <w:rPr>
          <w:rFonts w:ascii="Times New Roman" w:eastAsia="Courier New" w:hAnsi="Times New Roman" w:cs="Times New Roman"/>
          <w:bCs/>
          <w:i/>
          <w:color w:val="000000" w:themeColor="text1"/>
          <w:sz w:val="24"/>
          <w:szCs w:val="24"/>
          <w:lang w:bidi="en-US"/>
        </w:rPr>
        <w:t xml:space="preserve">” dla 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uczniów szkół </w:t>
      </w:r>
      <w:r w:rsidR="003C4ACD"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ponad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podstawowych</w:t>
      </w:r>
      <w:r w:rsidR="003C4ACD"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 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w roku szkolnym 202</w:t>
      </w:r>
      <w:r w:rsidR="008571C9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4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/202</w:t>
      </w:r>
      <w:r w:rsidR="008571C9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5</w:t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 xml:space="preserve"> zorganizowanym przez Małopolskiego Kuratora Oświaty we współpracy z Regionem Małopolski NSZZ „Solidarność”, Instytutem Pamięci Narodowej Oddział w Krakowie. Małopolskim Centrum Doskonalenia Nauczycieli – Ośrodek Doskonalenia Nauczycieli </w:t>
      </w:r>
      <w:r w:rsidR="003C4ACD"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br/>
      </w:r>
      <w:r w:rsidRPr="0034006F">
        <w:rPr>
          <w:rFonts w:ascii="Times New Roman" w:eastAsia="Courier New" w:hAnsi="Times New Roman" w:cs="Times New Roman"/>
          <w:i/>
          <w:color w:val="000000" w:themeColor="text1"/>
          <w:sz w:val="24"/>
          <w:szCs w:val="24"/>
          <w:lang w:bidi="en-US"/>
        </w:rPr>
        <w:t>w Oświęcimiu, Regionalnym Ośrodkiem Kultury Doliny Karpia w Zatorze.</w:t>
      </w:r>
    </w:p>
    <w:p w14:paraId="7F9F8EC6" w14:textId="77777777" w:rsidR="00580A0F" w:rsidRPr="0034006F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/>
          <w:i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Dane osobowe</w:t>
      </w:r>
      <w:r w:rsidRPr="0034006F">
        <w:rPr>
          <w:rFonts w:ascii="Times New Roman" w:eastAsia="Courier New" w:hAnsi="Times New Roman" w:cs="Times New Roman"/>
          <w:b/>
          <w:i/>
          <w:color w:val="000000" w:themeColor="text1"/>
          <w:sz w:val="24"/>
          <w:szCs w:val="24"/>
          <w:lang w:bidi="en-US"/>
        </w:rPr>
        <w:t xml:space="preserve">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uczestników konkursu są chronione zgodnie z Rozporządzeniem Parlamentu Europejskiego i Rady (UE) z dnia 27 kwietnia 2016 r. w sprawie ochrony osób fizycznych w związku z przetwarzaniem danych osobowych oraz                                      w sprawie swobodnego przepływu takich danych oraz uchylenia dyrektywy 95/46/WE.</w:t>
      </w:r>
    </w:p>
    <w:p w14:paraId="27354189" w14:textId="77777777" w:rsidR="00580A0F" w:rsidRPr="0034006F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/>
          <w:i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>W sprawach nieuregulowanych niniejszym Regulaminem ostateczne rozstrzygnięcia podejmuje Małopolski Kurator Oświaty.</w:t>
      </w:r>
    </w:p>
    <w:p w14:paraId="411FE522" w14:textId="77777777" w:rsidR="00580A0F" w:rsidRPr="0034006F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/>
          <w:i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Organizatorowi przysługuje prawo do wprowadzania zmian w Regulaminie. Wszelkie zmiany stają się obowiązujące po opublikowaniu ich na </w:t>
      </w:r>
      <w:r w:rsidRPr="0034006F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bidi="en-US"/>
        </w:rPr>
        <w:t xml:space="preserve">stronie internetowej Kuratorium Oświaty w Krakowie </w:t>
      </w:r>
      <w:hyperlink r:id="rId15" w:history="1">
        <w:r w:rsidRPr="0034006F">
          <w:rPr>
            <w:rFonts w:ascii="Times New Roman" w:eastAsia="Courier New" w:hAnsi="Times New Roman" w:cs="Times New Roman"/>
            <w:bCs/>
            <w:color w:val="000000" w:themeColor="text1"/>
            <w:sz w:val="24"/>
            <w:szCs w:val="24"/>
            <w:u w:val="single"/>
            <w:lang w:bidi="en-US"/>
          </w:rPr>
          <w:t>www.kuratorium.krakow.pl</w:t>
        </w:r>
      </w:hyperlink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</w:t>
      </w: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br/>
        <w:t>w zakładce edukacja patriotyczna</w:t>
      </w:r>
    </w:p>
    <w:p w14:paraId="7FA62450" w14:textId="77777777" w:rsidR="00580A0F" w:rsidRPr="0034006F" w:rsidRDefault="00580A0F" w:rsidP="00580A0F">
      <w:pPr>
        <w:widowControl w:val="0"/>
        <w:numPr>
          <w:ilvl w:val="0"/>
          <w:numId w:val="5"/>
        </w:numPr>
        <w:suppressAutoHyphens/>
        <w:spacing w:after="0" w:line="276" w:lineRule="auto"/>
        <w:ind w:left="1003" w:hanging="357"/>
        <w:jc w:val="both"/>
        <w:rPr>
          <w:rFonts w:ascii="Times New Roman" w:eastAsia="Courier New" w:hAnsi="Times New Roman" w:cs="Times New Roman"/>
          <w:b/>
          <w:i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Szczegółowych informacji w sprawie konkursu udziela: </w:t>
      </w:r>
    </w:p>
    <w:p w14:paraId="23CBFE89" w14:textId="7AB23E4C" w:rsidR="00580A0F" w:rsidRPr="0034006F" w:rsidRDefault="0034006F" w:rsidP="00580A0F">
      <w:pPr>
        <w:widowControl w:val="0"/>
        <w:suppressAutoHyphens/>
        <w:spacing w:after="0" w:line="276" w:lineRule="auto"/>
        <w:ind w:left="1003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  <w:r w:rsidRPr="0034006F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W</w:t>
      </w:r>
      <w:r w:rsidR="00580A0F" w:rsidRPr="0034006F"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>izytator</w:t>
      </w:r>
      <w:r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bidi="en-US"/>
        </w:rPr>
        <w:t xml:space="preserve"> Piotr Bezymski</w:t>
      </w:r>
      <w:r w:rsidR="00580A0F"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 – Przewodnicząc</w:t>
      </w:r>
      <w:r w:rsidR="00257AE4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y </w:t>
      </w:r>
      <w:r w:rsidR="00580A0F"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  <w:t xml:space="preserve">Wojewódzkiej Komisji Konkursowej, </w:t>
      </w:r>
      <w:r w:rsidR="00580A0F" w:rsidRPr="0034006F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bidi="en-US"/>
        </w:rPr>
        <w:t xml:space="preserve">tel. 33/873-13-24; e-mail: </w:t>
      </w:r>
      <w:hyperlink r:id="rId16" w:history="1">
        <w:r w:rsidRPr="00536932">
          <w:rPr>
            <w:rStyle w:val="Hipercze"/>
            <w:rFonts w:ascii="Times New Roman" w:eastAsia="Courier New" w:hAnsi="Times New Roman" w:cs="Times New Roman"/>
            <w:sz w:val="24"/>
            <w:szCs w:val="24"/>
            <w:lang w:val="en-US" w:bidi="en-US"/>
          </w:rPr>
          <w:t>piotr.bezymski@kuratorium.krakow.pl</w:t>
        </w:r>
      </w:hyperlink>
    </w:p>
    <w:p w14:paraId="63F08FC8" w14:textId="7777777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1EC8C679" w14:textId="7777777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1772C921" w14:textId="7777777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299AC12B" w14:textId="7777777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30F161B8" w14:textId="7777777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en-US"/>
        </w:rPr>
      </w:pPr>
    </w:p>
    <w:p w14:paraId="373E942E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76C7755C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5CEE43A8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3BA659F9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77D68C68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7CD561A5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210FFE7D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7DA2CB83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69665314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158E1516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06CBB946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508F6275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27C10CE7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3418D110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37190FCE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57802621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6A43A716" w14:textId="2B298362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406DF4CC" w14:textId="77777777" w:rsidR="00580A0F" w:rsidRPr="00C2531E" w:rsidRDefault="00580A0F" w:rsidP="008571C9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sz w:val="24"/>
          <w:szCs w:val="24"/>
          <w:lang w:bidi="en-US"/>
        </w:rPr>
      </w:pPr>
    </w:p>
    <w:p w14:paraId="55550EF9" w14:textId="77777777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Lucida Sans Unicode" w:eastAsia="Courier New" w:hAnsi="Lucida Sans Unicode" w:cs="Times New Roman"/>
          <w:color w:val="FF0000"/>
          <w:sz w:val="20"/>
          <w:szCs w:val="20"/>
          <w:lang w:bidi="en-US"/>
        </w:rPr>
      </w:pPr>
    </w:p>
    <w:p w14:paraId="3B2C50A2" w14:textId="7777777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/>
          <w:color w:val="000000" w:themeColor="text1"/>
          <w:sz w:val="20"/>
          <w:szCs w:val="20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 xml:space="preserve">Załącznik </w:t>
      </w:r>
      <w:r w:rsidRPr="0034006F">
        <w:rPr>
          <w:rFonts w:ascii="Times New Roman" w:eastAsia="Courier New" w:hAnsi="Times New Roman" w:cs="Times New Roman"/>
          <w:b/>
          <w:color w:val="000000" w:themeColor="text1"/>
          <w:sz w:val="20"/>
          <w:szCs w:val="20"/>
          <w:lang w:bidi="en-US"/>
        </w:rPr>
        <w:t>nr 1</w:t>
      </w:r>
    </w:p>
    <w:p w14:paraId="2E1E1917" w14:textId="7777777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do Regulaminu Małopolskiego Konkursu</w:t>
      </w:r>
    </w:p>
    <w:p w14:paraId="53B550B6" w14:textId="60646BF3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</w:pPr>
      <w:r w:rsidRPr="0034006F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„</w:t>
      </w:r>
      <w:r w:rsidR="00431C9E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Razem możemy więcej</w:t>
      </w:r>
    </w:p>
    <w:p w14:paraId="6DE62949" w14:textId="6CEA0607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</w:pPr>
      <w:r w:rsidRPr="0034006F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Solidarnoś</w:t>
      </w:r>
      <w:r w:rsidR="00431C9E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ć</w:t>
      </w:r>
      <w:r w:rsidRPr="0034006F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 mojego</w:t>
      </w:r>
      <w:r w:rsidR="00431C9E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 regionu”</w:t>
      </w:r>
    </w:p>
    <w:p w14:paraId="31CAC730" w14:textId="6F31722D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</w:pPr>
      <w:r w:rsidRPr="0034006F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dla </w:t>
      </w:r>
      <w:r w:rsidRPr="0034006F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 xml:space="preserve">uczniów </w:t>
      </w:r>
      <w:r w:rsidRPr="0034006F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szkół </w:t>
      </w:r>
      <w:r w:rsidR="003C4ACD" w:rsidRPr="0034006F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ponad</w:t>
      </w:r>
      <w:r w:rsidRPr="0034006F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podstawowych</w:t>
      </w:r>
    </w:p>
    <w:p w14:paraId="4B48450B" w14:textId="2AC90F4F" w:rsidR="00580A0F" w:rsidRPr="0034006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</w:pPr>
      <w:r w:rsidRPr="0034006F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w roku szkolnym 202</w:t>
      </w:r>
      <w:r w:rsidR="0034006F" w:rsidRPr="0034006F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4</w:t>
      </w:r>
      <w:r w:rsidRPr="0034006F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/202</w:t>
      </w:r>
      <w:r w:rsidR="0034006F" w:rsidRPr="0034006F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5</w:t>
      </w:r>
    </w:p>
    <w:p w14:paraId="2E8D9136" w14:textId="77777777" w:rsidR="00580A0F" w:rsidRPr="00C2531E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FF0000"/>
          <w:lang w:bidi="en-US"/>
        </w:rPr>
      </w:pPr>
    </w:p>
    <w:p w14:paraId="080892C5" w14:textId="77777777" w:rsidR="00580A0F" w:rsidRPr="00C2531E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FF0000"/>
          <w:lang w:bidi="en-US"/>
        </w:rPr>
      </w:pPr>
    </w:p>
    <w:p w14:paraId="4BF3545A" w14:textId="77777777" w:rsidR="00580A0F" w:rsidRPr="00C2531E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FF0000"/>
          <w:lang w:bidi="en-US"/>
        </w:rPr>
      </w:pPr>
    </w:p>
    <w:p w14:paraId="50F7D0CB" w14:textId="56F618D0" w:rsidR="00580A0F" w:rsidRPr="0034006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lang w:bidi="en-US"/>
        </w:rPr>
      </w:pPr>
      <w:r w:rsidRPr="0034006F">
        <w:rPr>
          <w:rFonts w:ascii="Times New Roman" w:eastAsia="Courier New" w:hAnsi="Times New Roman" w:cs="Times New Roman"/>
          <w:b/>
          <w:color w:val="000000" w:themeColor="text1"/>
          <w:lang w:bidi="en-US"/>
        </w:rPr>
        <w:t xml:space="preserve">METRYCZKA PRACY </w:t>
      </w:r>
    </w:p>
    <w:p w14:paraId="3A22D621" w14:textId="657D7F69" w:rsidR="003C4ACD" w:rsidRPr="0034006F" w:rsidRDefault="003C4ACD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lang w:bidi="en-US"/>
        </w:rPr>
      </w:pPr>
    </w:p>
    <w:p w14:paraId="1A8DCDAB" w14:textId="77777777" w:rsidR="003C4ACD" w:rsidRPr="0034006F" w:rsidRDefault="003C4ACD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lang w:bidi="en-US"/>
        </w:rPr>
      </w:pPr>
    </w:p>
    <w:p w14:paraId="4E11DC41" w14:textId="77777777" w:rsidR="00580A0F" w:rsidRPr="0034006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5364"/>
      </w:tblGrid>
      <w:tr w:rsidR="0034006F" w:rsidRPr="0034006F" w14:paraId="3663E528" w14:textId="77777777" w:rsidTr="003C4ACD"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6322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  <w:r w:rsidRPr="0034006F"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  <w:t>Tytuł pracy:</w:t>
            </w:r>
          </w:p>
          <w:p w14:paraId="676713A3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</w:p>
          <w:p w14:paraId="7869353E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</w:p>
          <w:p w14:paraId="772C9457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</w:p>
          <w:p w14:paraId="0443C186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</w:p>
        </w:tc>
      </w:tr>
      <w:tr w:rsidR="0034006F" w:rsidRPr="0034006F" w14:paraId="6F228273" w14:textId="77777777" w:rsidTr="003C4A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0134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  <w:r w:rsidRPr="0034006F"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  <w:t>Imię i nazwisko autora pracy</w:t>
            </w:r>
          </w:p>
          <w:p w14:paraId="0B4A0149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311FF562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32157C5B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7D507B08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138CE928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51C4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  <w:r w:rsidRPr="0034006F"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  <w:t>Data i miejsce urodzenia</w:t>
            </w:r>
            <w:r w:rsidRPr="0034006F"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  <w:t xml:space="preserve"> </w:t>
            </w:r>
          </w:p>
        </w:tc>
      </w:tr>
      <w:tr w:rsidR="00C2531E" w:rsidRPr="00C2531E" w14:paraId="64943739" w14:textId="77777777" w:rsidTr="003C4A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631A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  <w:r w:rsidRPr="006C5B08"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  <w:t>Kontakt do autora pracy</w:t>
            </w:r>
            <w:r w:rsidRPr="006C5B08"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  <w:t xml:space="preserve"> (tel., e-mail)</w:t>
            </w:r>
          </w:p>
          <w:p w14:paraId="292D9086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540E215F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3D23184C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0667ECD6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</w:tc>
        <w:tc>
          <w:tcPr>
            <w:tcW w:w="5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7D52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  <w:r w:rsidRPr="0034006F"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  <w:t>Nazwa szkoły, adres, telefon, e-mail szkoły</w:t>
            </w:r>
          </w:p>
          <w:p w14:paraId="73D599BD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6477D787" w14:textId="77777777" w:rsidR="00580A0F" w:rsidRPr="0034006F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</w:tc>
      </w:tr>
      <w:tr w:rsidR="00C2531E" w:rsidRPr="00C2531E" w14:paraId="33DF0B7C" w14:textId="77777777" w:rsidTr="003C4A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761A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</w:pPr>
            <w:r w:rsidRPr="006C5B08"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  <w:t xml:space="preserve">Imię i nazwisko opiekuna </w:t>
            </w:r>
          </w:p>
          <w:p w14:paraId="101A889B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64F76EE2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0365C65F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7277DE0F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</w:tc>
        <w:tc>
          <w:tcPr>
            <w:tcW w:w="5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E473" w14:textId="77777777" w:rsidR="00580A0F" w:rsidRPr="00C2531E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FF0000"/>
                <w:lang w:bidi="en-US"/>
              </w:rPr>
            </w:pPr>
          </w:p>
        </w:tc>
      </w:tr>
      <w:tr w:rsidR="00C2531E" w:rsidRPr="00C2531E" w14:paraId="3A87C166" w14:textId="77777777" w:rsidTr="003C4A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69B1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  <w:r w:rsidRPr="006C5B08">
              <w:rPr>
                <w:rFonts w:ascii="Times New Roman" w:eastAsia="Courier New" w:hAnsi="Times New Roman" w:cs="Times New Roman"/>
                <w:b/>
                <w:color w:val="000000" w:themeColor="text1"/>
                <w:lang w:bidi="en-US"/>
              </w:rPr>
              <w:t>Kontakt do opiekuna</w:t>
            </w:r>
            <w:r w:rsidRPr="006C5B08"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  <w:t xml:space="preserve">  (tel. e-mail)</w:t>
            </w:r>
          </w:p>
          <w:p w14:paraId="398B7661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3649413A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  <w:p w14:paraId="33582DAE" w14:textId="77777777" w:rsidR="00580A0F" w:rsidRPr="006C5B08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bidi="en-US"/>
              </w:rPr>
            </w:pPr>
          </w:p>
        </w:tc>
        <w:tc>
          <w:tcPr>
            <w:tcW w:w="5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3D5B" w14:textId="77777777" w:rsidR="00580A0F" w:rsidRPr="00C2531E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FF0000"/>
                <w:lang w:bidi="en-US"/>
              </w:rPr>
            </w:pPr>
          </w:p>
        </w:tc>
      </w:tr>
      <w:tr w:rsidR="00580A0F" w:rsidRPr="00C2531E" w14:paraId="051A9465" w14:textId="77777777" w:rsidTr="003C4ACD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32AC5" w14:textId="77777777" w:rsidR="00580A0F" w:rsidRPr="00C2531E" w:rsidRDefault="00580A0F" w:rsidP="00580A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4B5C6A55" w14:textId="77777777" w:rsidR="00580A0F" w:rsidRPr="006C5B08" w:rsidRDefault="00580A0F" w:rsidP="00580A0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33682382" w14:textId="77777777" w:rsidR="00580A0F" w:rsidRPr="006C5B08" w:rsidRDefault="00580A0F" w:rsidP="00580A0F">
            <w:pPr>
              <w:spacing w:after="0" w:line="276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lang w:eastAsia="pl-PL"/>
              </w:rPr>
            </w:pPr>
            <w:r w:rsidRPr="006C5B08">
              <w:rPr>
                <w:rFonts w:ascii="Times New Roman" w:eastAsia="Lucida Sans Unicode" w:hAnsi="Times New Roman" w:cs="Times New Roman"/>
                <w:color w:val="000000" w:themeColor="text1"/>
                <w:lang w:eastAsia="pl-PL"/>
              </w:rPr>
              <w:t>*Niepotrzebne skreślić</w:t>
            </w:r>
          </w:p>
          <w:p w14:paraId="3D2709E5" w14:textId="77777777" w:rsidR="00580A0F" w:rsidRPr="00C2531E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FF0000"/>
                <w:lang w:bidi="en-US"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B35D9A" w14:textId="77777777" w:rsidR="00580A0F" w:rsidRPr="00C2531E" w:rsidRDefault="00580A0F" w:rsidP="00580A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FF0000"/>
                <w:lang w:bidi="en-US"/>
              </w:rPr>
            </w:pPr>
          </w:p>
        </w:tc>
      </w:tr>
    </w:tbl>
    <w:p w14:paraId="67BBAA0D" w14:textId="77777777" w:rsidR="00580A0F" w:rsidRPr="00C2531E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FF0000"/>
          <w:lang w:bidi="en-US"/>
        </w:rPr>
      </w:pPr>
    </w:p>
    <w:p w14:paraId="257799E1" w14:textId="77777777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78570874" w14:textId="77777777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3DEC416D" w14:textId="4D17C986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249B008F" w14:textId="6971307C" w:rsidR="003C4ACD" w:rsidRPr="00C2531E" w:rsidRDefault="003C4ACD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365DEA47" w14:textId="4BF1687B" w:rsidR="003C4ACD" w:rsidRPr="00C2531E" w:rsidRDefault="003C4ACD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0742037D" w14:textId="0A8C8CDC" w:rsidR="003C4ACD" w:rsidRPr="00C2531E" w:rsidRDefault="003C4ACD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4D047B1C" w14:textId="3FF3BAF0" w:rsidR="003C4ACD" w:rsidRPr="00C2531E" w:rsidRDefault="003C4ACD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542AAAFA" w14:textId="77777777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03EE2732" w14:textId="77777777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62624BA1" w14:textId="77777777" w:rsidR="00580A0F" w:rsidRPr="00C2531E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FF0000"/>
          <w:lang w:bidi="en-US"/>
        </w:rPr>
      </w:pPr>
    </w:p>
    <w:p w14:paraId="6FFC4E9B" w14:textId="77777777" w:rsidR="00580A0F" w:rsidRPr="006C5B08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/>
          <w:color w:val="000000" w:themeColor="text1"/>
          <w:sz w:val="20"/>
          <w:szCs w:val="20"/>
          <w:lang w:bidi="en-US"/>
        </w:rPr>
      </w:pPr>
      <w:bookmarkStart w:id="3" w:name="_Toc497830149"/>
      <w:r w:rsidRPr="006C5B08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lastRenderedPageBreak/>
        <w:t xml:space="preserve">Załącznik </w:t>
      </w:r>
      <w:r w:rsidRPr="006C5B08">
        <w:rPr>
          <w:rFonts w:ascii="Times New Roman" w:eastAsia="Courier New" w:hAnsi="Times New Roman" w:cs="Times New Roman"/>
          <w:b/>
          <w:color w:val="000000" w:themeColor="text1"/>
          <w:sz w:val="20"/>
          <w:szCs w:val="20"/>
          <w:lang w:bidi="en-US"/>
        </w:rPr>
        <w:t>nr 2</w:t>
      </w:r>
    </w:p>
    <w:p w14:paraId="3D607876" w14:textId="77777777" w:rsidR="00580A0F" w:rsidRPr="006C5B08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</w:pPr>
      <w:r w:rsidRPr="006C5B08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do Regulaminu Małopolskiego Konkursu</w:t>
      </w:r>
    </w:p>
    <w:p w14:paraId="73CBA8D9" w14:textId="5B525244" w:rsidR="00580A0F" w:rsidRPr="006C5B08" w:rsidRDefault="00431C9E" w:rsidP="00431C9E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</w:pPr>
      <w:r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                                                                                              </w:t>
      </w:r>
      <w:r w:rsidR="00580A0F" w:rsidRPr="006C5B08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„</w:t>
      </w:r>
      <w:r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Razem możemy więcej </w:t>
      </w:r>
      <w:r w:rsidR="00580A0F" w:rsidRPr="006C5B08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Solidarnoś</w:t>
      </w:r>
      <w:r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ć mojego regionu</w:t>
      </w:r>
      <w:r w:rsidR="00257AE4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”</w:t>
      </w:r>
      <w:r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br/>
        <w:t xml:space="preserve">                                                                                                             </w:t>
      </w:r>
      <w:r w:rsidR="00257AE4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        </w:t>
      </w:r>
      <w:r w:rsidR="00580A0F" w:rsidRPr="006C5B08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dla </w:t>
      </w:r>
      <w:r w:rsidR="00580A0F" w:rsidRPr="006C5B08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 xml:space="preserve">uczniów </w:t>
      </w:r>
      <w:r w:rsidR="00580A0F" w:rsidRPr="006C5B08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 xml:space="preserve">szkół </w:t>
      </w:r>
      <w:r w:rsidR="003C4ACD" w:rsidRPr="006C5B08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ponad</w:t>
      </w:r>
      <w:r w:rsidR="00580A0F" w:rsidRPr="006C5B08">
        <w:rPr>
          <w:rFonts w:ascii="Times New Roman" w:eastAsia="Courier New" w:hAnsi="Times New Roman" w:cs="Times New Roman"/>
          <w:bCs/>
          <w:color w:val="000000" w:themeColor="text1"/>
          <w:sz w:val="20"/>
          <w:szCs w:val="20"/>
          <w:lang w:bidi="en-US"/>
        </w:rPr>
        <w:t>podstawowych</w:t>
      </w:r>
    </w:p>
    <w:p w14:paraId="671991AE" w14:textId="169B1394" w:rsidR="00580A0F" w:rsidRPr="006C5B08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</w:pPr>
      <w:r w:rsidRPr="006C5B08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w roku szkolnym 202</w:t>
      </w:r>
      <w:r w:rsidR="006C5B08" w:rsidRPr="006C5B08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4</w:t>
      </w:r>
      <w:r w:rsidRPr="006C5B08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/202</w:t>
      </w:r>
      <w:r w:rsidR="006C5B08" w:rsidRPr="006C5B08">
        <w:rPr>
          <w:rFonts w:ascii="Times New Roman" w:eastAsia="Courier New" w:hAnsi="Times New Roman" w:cs="Times New Roman"/>
          <w:color w:val="000000" w:themeColor="text1"/>
          <w:sz w:val="20"/>
          <w:szCs w:val="20"/>
          <w:lang w:bidi="en-US"/>
        </w:rPr>
        <w:t>5</w:t>
      </w:r>
    </w:p>
    <w:p w14:paraId="5AF69BFF" w14:textId="77777777" w:rsidR="00580A0F" w:rsidRPr="006C5B08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lang w:bidi="en-US"/>
        </w:rPr>
      </w:pPr>
    </w:p>
    <w:p w14:paraId="41CB7308" w14:textId="77777777" w:rsidR="00580A0F" w:rsidRPr="006C5B08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/>
          <w:color w:val="000000" w:themeColor="text1"/>
          <w:lang w:bidi="en-US"/>
        </w:rPr>
        <w:t>Oświadczenie o wyrażeniu zgody na przetwarzanie danych osobowych</w:t>
      </w:r>
    </w:p>
    <w:p w14:paraId="3508DB3D" w14:textId="77777777" w:rsidR="00580A0F" w:rsidRPr="006C5B08" w:rsidRDefault="00580A0F" w:rsidP="00580A0F">
      <w:pPr>
        <w:widowControl w:val="0"/>
        <w:suppressAutoHyphens/>
        <w:spacing w:before="120"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Ja, niżej podpisany/a ……………………………………………….…………………………………</w:t>
      </w:r>
    </w:p>
    <w:p w14:paraId="2FCF8B21" w14:textId="77777777" w:rsidR="00580A0F" w:rsidRPr="006C5B08" w:rsidRDefault="00580A0F" w:rsidP="00580A0F">
      <w:pPr>
        <w:widowControl w:val="0"/>
        <w:suppressAutoHyphens/>
        <w:spacing w:after="0" w:line="240" w:lineRule="auto"/>
        <w:ind w:left="2126" w:firstLine="709"/>
        <w:rPr>
          <w:rFonts w:ascii="Times New Roman" w:eastAsia="Courier New" w:hAnsi="Times New Roman" w:cs="Times New Roman"/>
          <w:color w:val="000000" w:themeColor="text1"/>
          <w:vertAlign w:val="superscript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>(imię i nazwisko)</w:t>
      </w:r>
    </w:p>
    <w:p w14:paraId="48192DE8" w14:textId="77777777" w:rsidR="00580A0F" w:rsidRPr="006C5B08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zamieszkały/a ……………………………………………………….………………………………..</w:t>
      </w:r>
    </w:p>
    <w:p w14:paraId="0902EA9C" w14:textId="77777777" w:rsidR="00580A0F" w:rsidRPr="006C5B08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000000" w:themeColor="text1"/>
          <w:vertAlign w:val="superscript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ab/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ab/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ab/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ab/>
        <w:t>(adres)</w:t>
      </w:r>
    </w:p>
    <w:p w14:paraId="4FEF2788" w14:textId="77777777" w:rsidR="00580A0F" w:rsidRPr="006C5B08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Times New Roman" w:eastAsia="Courier New" w:hAnsi="Times New Roman" w:cs="Times New Roman"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I. Oświadczam,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że zgodnie z art. 6 ust. 1 lit. a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) </w:t>
      </w:r>
      <w:r w:rsidRPr="006C5B08">
        <w:rPr>
          <w:rFonts w:ascii="Times New Roman" w:eastAsia="Courier New" w:hAnsi="Times New Roman" w:cs="Times New Roman"/>
          <w:color w:val="000000" w:themeColor="text1"/>
          <w:lang w:bidi="en-US"/>
        </w:rPr>
        <w:t>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(Dz. Urz. UE L 119 z 04.05.2016 r., str. 1, zm. Dz.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 Urz. UE. L 127 z 23.05.2018 r., str. 2</w:t>
      </w:r>
      <w:r w:rsidRPr="006C5B08">
        <w:rPr>
          <w:rFonts w:ascii="Times New Roman" w:eastAsia="Courier New" w:hAnsi="Times New Roman" w:cs="Times New Roman"/>
          <w:color w:val="000000" w:themeColor="text1"/>
          <w:lang w:bidi="en-US"/>
        </w:rPr>
        <w:t>):</w:t>
      </w:r>
    </w:p>
    <w:p w14:paraId="24CC637A" w14:textId="3C6A8C0A" w:rsidR="00580A0F" w:rsidRPr="006C5B08" w:rsidRDefault="00580A0F" w:rsidP="00580A0F">
      <w:pPr>
        <w:widowControl w:val="0"/>
        <w:suppressAutoHyphens/>
        <w:spacing w:after="0" w:line="240" w:lineRule="auto"/>
        <w:ind w:left="57" w:hanging="227"/>
        <w:jc w:val="both"/>
        <w:rPr>
          <w:rFonts w:ascii="Times New Roman" w:eastAsia="Courier New" w:hAnsi="Times New Roman" w:cs="Times New Roman"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>1) wyrażam zgodę/nie wyrażam zgody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vertAlign w:val="superscript"/>
          <w:lang w:bidi="en-US"/>
        </w:rPr>
        <w:footnoteReference w:id="1"/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na przetwarzanie moich/mojego dziecka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 xml:space="preserve">1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danych osobowych, zawartych w „Metryczce pracy” konkursu „</w:t>
      </w:r>
      <w:r w:rsidR="00431C9E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Razem możemy więcej - Solidarność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 mojego regionu” (zwanym dalej „konkursem”)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 </w:t>
      </w:r>
      <w:r w:rsidRPr="006C5B08">
        <w:rPr>
          <w:rFonts w:ascii="Times New Roman" w:eastAsia="Courier New" w:hAnsi="Times New Roman" w:cs="Times New Roman"/>
          <w:color w:val="000000" w:themeColor="text1"/>
          <w:lang w:bidi="en-US"/>
        </w:rPr>
        <w:t>przez Małopolskiego Kuratora Oświaty, w celu oceny prac i wyłonienia laureatów konkursu.</w:t>
      </w:r>
    </w:p>
    <w:p w14:paraId="5010F558" w14:textId="71462D23" w:rsidR="00580A0F" w:rsidRPr="006C5B08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Times New Roman" w:eastAsia="Courier New" w:hAnsi="Times New Roman" w:cs="Times New Roman"/>
          <w:b/>
          <w:color w:val="000000" w:themeColor="text1"/>
          <w:lang w:bidi="en-US"/>
        </w:rPr>
      </w:pPr>
      <w:r w:rsidRPr="00431C9E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>2)</w:t>
      </w:r>
      <w:r w:rsidRPr="00C2531E">
        <w:rPr>
          <w:rFonts w:ascii="Times New Roman" w:eastAsia="Courier New" w:hAnsi="Times New Roman" w:cs="Times New Roman"/>
          <w:b/>
          <w:bCs/>
          <w:color w:val="FF0000"/>
          <w:lang w:bidi="en-US"/>
        </w:rPr>
        <w:t xml:space="preserve">  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>wyrażam zgodę/nie wyrażam zgody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vertAlign w:val="superscript"/>
          <w:lang w:bidi="en-US"/>
        </w:rPr>
        <w:t>1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na publikowanie na stronie internetowej Kuratorium Oświaty </w:t>
      </w:r>
      <w:r w:rsidR="003C4ACD"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br/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w Krakowie </w:t>
      </w:r>
      <w:hyperlink r:id="rId17" w:history="1">
        <w:r w:rsidRPr="006C5B08">
          <w:rPr>
            <w:rFonts w:ascii="Times New Roman" w:eastAsia="Tahoma" w:hAnsi="Times New Roman" w:cs="Times New Roman"/>
            <w:color w:val="000000" w:themeColor="text1"/>
            <w:kern w:val="1"/>
            <w:u w:val="single"/>
            <w:shd w:val="clear" w:color="auto" w:fill="FFFFFF"/>
          </w:rPr>
          <w:t>www.kuratorium.krakow.pl</w:t>
        </w:r>
      </w:hyperlink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 mojego/mojego dziecka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 xml:space="preserve">1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imienia i nazwiska oraz nazwy szkoły w przypadku zakwalifikowania się do etapu wojewódzkiego konkursu.</w:t>
      </w:r>
    </w:p>
    <w:p w14:paraId="35A10963" w14:textId="2C3E9286" w:rsidR="00580A0F" w:rsidRPr="006C5B08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Times New Roman" w:eastAsia="Courier New" w:hAnsi="Times New Roman" w:cs="Times New Roman"/>
          <w:b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>3)  wyrażam zgodę/nie wyrażam zgody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vertAlign w:val="superscript"/>
          <w:lang w:bidi="en-US"/>
        </w:rPr>
        <w:t>1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na publikowanie na stronie internetowej Kuratorium Oświaty </w:t>
      </w:r>
      <w:r w:rsidR="003C4ACD"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br/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w Krakowie mojego/mojego dziecka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 xml:space="preserve">1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imienia i nazwiska oraz nazwy szkoły w przypadku otrzymania tytułu laureata konkursu.</w:t>
      </w:r>
    </w:p>
    <w:p w14:paraId="7DF1DB53" w14:textId="7787ED6D" w:rsidR="00580A0F" w:rsidRPr="006C5B08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Times New Roman" w:eastAsia="Courier New" w:hAnsi="Times New Roman" w:cs="Times New Roman"/>
          <w:bCs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>4) wyrażam zgodę/nie wyrażam zgody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vertAlign w:val="superscript"/>
          <w:lang w:bidi="en-US"/>
        </w:rPr>
        <w:t>1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na umieszczenie zdjęć zawierających mój wizerunek/wizerunek mojego dziecka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 xml:space="preserve">1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zarejestrowanych podczas zakończenia i podsumowania konkursu połączonego </w:t>
      </w:r>
      <w:r w:rsidR="003C4ACD"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br/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z wręczeniem nagród na stronie internetowej Kuratorium Oświaty w Krakowie. Jednocześnie przyjmuję do wiadomości, że wizerunek będzie wykorzystywany tylko i wyłącznie w celu promowania moich/mojego dziecka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 xml:space="preserve">1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 osiągnięć w wojewódzkim konkursie.</w:t>
      </w:r>
    </w:p>
    <w:p w14:paraId="4278007B" w14:textId="77777777" w:rsidR="00580A0F" w:rsidRPr="006C5B08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</w:pPr>
    </w:p>
    <w:p w14:paraId="10B735F2" w14:textId="77777777" w:rsidR="00580A0F" w:rsidRPr="006C5B08" w:rsidRDefault="00580A0F" w:rsidP="00580A0F">
      <w:pPr>
        <w:widowControl w:val="0"/>
        <w:suppressAutoHyphens/>
        <w:spacing w:after="0" w:line="240" w:lineRule="auto"/>
        <w:ind w:left="57" w:hanging="284"/>
        <w:jc w:val="both"/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</w:pPr>
    </w:p>
    <w:p w14:paraId="5F9D2E6C" w14:textId="77777777" w:rsidR="00580A0F" w:rsidRPr="006C5B08" w:rsidRDefault="00580A0F" w:rsidP="00580A0F">
      <w:pPr>
        <w:widowControl w:val="0"/>
        <w:suppressAutoHyphens/>
        <w:spacing w:after="0" w:line="240" w:lineRule="auto"/>
        <w:ind w:left="57"/>
        <w:jc w:val="right"/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  <w:t>…………………….……………………………………………..</w:t>
      </w:r>
    </w:p>
    <w:p w14:paraId="2C0AD734" w14:textId="34AC6B21" w:rsidR="00580A0F" w:rsidRPr="006C5B08" w:rsidRDefault="00580A0F" w:rsidP="00580A0F">
      <w:pPr>
        <w:widowControl w:val="0"/>
        <w:suppressAutoHyphens/>
        <w:spacing w:after="0" w:line="240" w:lineRule="auto"/>
        <w:ind w:left="4678"/>
        <w:jc w:val="center"/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  <w:t>(data, miejsce i podpis osoby wyrażającej zgodę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sz w:val="16"/>
          <w:szCs w:val="16"/>
          <w:vertAlign w:val="superscript"/>
          <w:lang w:bidi="en-US"/>
        </w:rPr>
        <w:footnoteReference w:id="2"/>
      </w:r>
      <w:r w:rsidRPr="006C5B08"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  <w:t>)</w:t>
      </w:r>
    </w:p>
    <w:p w14:paraId="5596A6A1" w14:textId="77777777" w:rsidR="003C4ACD" w:rsidRPr="006C5B08" w:rsidRDefault="003C4ACD" w:rsidP="00580A0F">
      <w:pPr>
        <w:widowControl w:val="0"/>
        <w:suppressAutoHyphens/>
        <w:spacing w:after="0" w:line="240" w:lineRule="auto"/>
        <w:ind w:left="4678"/>
        <w:jc w:val="center"/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</w:pPr>
    </w:p>
    <w:p w14:paraId="36EEA3EF" w14:textId="77777777" w:rsidR="00580A0F" w:rsidRPr="006C5B08" w:rsidRDefault="00580A0F" w:rsidP="00580A0F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Times New Roman" w:eastAsia="Courier New" w:hAnsi="Times New Roman" w:cs="Times New Roman"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II. Oświadczam,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że zgodnie z art. 13 ust 1 i 2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 </w:t>
      </w:r>
      <w:r w:rsidRPr="006C5B08">
        <w:rPr>
          <w:rFonts w:ascii="Times New Roman" w:eastAsia="Courier New" w:hAnsi="Times New Roman" w:cs="Times New Roman"/>
          <w:color w:val="000000" w:themeColor="text1"/>
          <w:lang w:bidi="en-US"/>
        </w:rPr>
        <w:t>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(Dz. Urz. UE L 119 z 04.05.2016, str. 1, zm. Dz.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 Urz. UE. L 127 z 23.05.2018, str. 2</w:t>
      </w:r>
      <w:r w:rsidRPr="006C5B08">
        <w:rPr>
          <w:rFonts w:ascii="Times New Roman" w:eastAsia="Courier New" w:hAnsi="Times New Roman" w:cs="Times New Roman"/>
          <w:color w:val="000000" w:themeColor="text1"/>
          <w:lang w:bidi="en-US"/>
        </w:rPr>
        <w:t xml:space="preserve">), 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>zapoznałem/zapoznałam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vertAlign w:val="superscript"/>
          <w:lang w:bidi="en-US"/>
        </w:rPr>
        <w:t>1</w:t>
      </w:r>
      <w:r w:rsidRPr="006C5B08">
        <w:rPr>
          <w:rFonts w:ascii="Times New Roman" w:eastAsia="Courier New" w:hAnsi="Times New Roman" w:cs="Times New Roman"/>
          <w:b/>
          <w:bCs/>
          <w:color w:val="000000" w:themeColor="text1"/>
          <w:lang w:bidi="en-US"/>
        </w:rPr>
        <w:t xml:space="preserve">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 xml:space="preserve">się z treścią klauzuli informacyjnej </w:t>
      </w:r>
      <w:r w:rsidRPr="006C5B08">
        <w:rPr>
          <w:rFonts w:ascii="Times New Roman" w:eastAsia="Lucida Sans Unicode" w:hAnsi="Times New Roman" w:cs="Times New Roman"/>
          <w:color w:val="000000" w:themeColor="text1"/>
          <w:lang w:eastAsia="pl-PL" w:bidi="en-US"/>
        </w:rPr>
        <w:t>(załącznik nr 4 do Regulaminu)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, w tym z przysługującym mi prawem dostępu do treści moich/mojego syna/mojej córki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vertAlign w:val="superscript"/>
          <w:lang w:bidi="en-US"/>
        </w:rPr>
        <w:t xml:space="preserve">1 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danych oraz ich poprawiania, usunięcia, ograniczenia przetwarzania, wycofania zgody na ich przetwarzanie, prawem do przenoszenia danych oraz prawem wniesienia sprzeciwu w każdym czasie, jak również, że podanie danych było dobrowolne.</w:t>
      </w:r>
    </w:p>
    <w:p w14:paraId="7C13CA95" w14:textId="77777777" w:rsidR="00580A0F" w:rsidRPr="006C5B08" w:rsidRDefault="00580A0F" w:rsidP="00580A0F">
      <w:pPr>
        <w:widowControl w:val="0"/>
        <w:suppressAutoHyphens/>
        <w:spacing w:before="360" w:after="0" w:line="240" w:lineRule="auto"/>
        <w:jc w:val="right"/>
        <w:rPr>
          <w:rFonts w:ascii="Times New Roman" w:eastAsia="Courier New" w:hAnsi="Times New Roman" w:cs="Times New Roman"/>
          <w:color w:val="000000" w:themeColor="text1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lang w:bidi="en-US"/>
        </w:rPr>
        <w:t>…………………………..…….……………………………………………..</w:t>
      </w:r>
    </w:p>
    <w:p w14:paraId="1E4FB044" w14:textId="77777777" w:rsidR="00580A0F" w:rsidRPr="006C5B08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Times New Roman" w:eastAsia="Courier New" w:hAnsi="Times New Roman" w:cs="Times New Roman"/>
          <w:color w:val="000000" w:themeColor="text1"/>
          <w:sz w:val="16"/>
          <w:szCs w:val="16"/>
          <w:lang w:bidi="en-US"/>
        </w:rPr>
      </w:pPr>
      <w:r w:rsidRPr="006C5B08"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  <w:t>(data, miejsce i podpis osoby składającej oświadczenie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vertAlign w:val="superscript"/>
          <w:lang w:bidi="en-US"/>
        </w:rPr>
        <w:t>2</w:t>
      </w:r>
      <w:r w:rsidRPr="006C5B08">
        <w:rPr>
          <w:rFonts w:ascii="Times New Roman" w:eastAsia="Courier New" w:hAnsi="Times New Roman" w:cs="Times New Roman"/>
          <w:bCs/>
          <w:color w:val="000000" w:themeColor="text1"/>
          <w:sz w:val="16"/>
          <w:szCs w:val="16"/>
          <w:lang w:bidi="en-US"/>
        </w:rPr>
        <w:t>)</w:t>
      </w:r>
    </w:p>
    <w:bookmarkEnd w:id="3"/>
    <w:p w14:paraId="4A30B536" w14:textId="6E7991F9" w:rsidR="00580A0F" w:rsidRPr="00C2531E" w:rsidRDefault="00580A0F" w:rsidP="00580A0F">
      <w:pPr>
        <w:spacing w:after="200" w:line="276" w:lineRule="auto"/>
        <w:rPr>
          <w:rFonts w:ascii="Times New Roman" w:eastAsia="Courier New" w:hAnsi="Times New Roman" w:cs="Times New Roman"/>
          <w:b/>
          <w:bCs/>
          <w:color w:val="FF0000"/>
          <w:lang w:bidi="en-US"/>
        </w:rPr>
      </w:pPr>
    </w:p>
    <w:p w14:paraId="49A4A6C4" w14:textId="1FCB4999" w:rsidR="00580A0F" w:rsidRPr="00580A0F" w:rsidRDefault="00580A0F" w:rsidP="00580A0F">
      <w:pPr>
        <w:widowControl w:val="0"/>
        <w:numPr>
          <w:ilvl w:val="0"/>
          <w:numId w:val="29"/>
        </w:numPr>
        <w:suppressAutoHyphens/>
        <w:spacing w:after="0" w:line="240" w:lineRule="auto"/>
        <w:ind w:left="567" w:hanging="567"/>
        <w:jc w:val="both"/>
        <w:rPr>
          <w:rFonts w:ascii="Times New Roman" w:eastAsia="Courier New" w:hAnsi="Times New Roman" w:cs="Times New Roman"/>
          <w:iCs/>
          <w:lang w:bidi="en-US"/>
        </w:rPr>
      </w:pPr>
      <w:r w:rsidRPr="00580A0F">
        <w:rPr>
          <w:rFonts w:ascii="Times New Roman" w:eastAsia="Courier New" w:hAnsi="Times New Roman" w:cs="Times New Roman"/>
          <w:b/>
          <w:lang w:bidi="en-US"/>
        </w:rPr>
        <w:t>Oświadczam, że wyrażam zgodę</w:t>
      </w:r>
      <w:r w:rsidRPr="00580A0F">
        <w:rPr>
          <w:rFonts w:ascii="Times New Roman" w:eastAsia="Courier New" w:hAnsi="Times New Roman" w:cs="Times New Roman"/>
          <w:iCs/>
          <w:lang w:bidi="en-US"/>
        </w:rPr>
        <w:t xml:space="preserve"> na bezpłatne wykorzystanie przez organizatorów pracy mojego </w:t>
      </w:r>
      <w:r w:rsidRPr="00580A0F">
        <w:rPr>
          <w:rFonts w:ascii="Times New Roman" w:eastAsia="Courier New" w:hAnsi="Times New Roman" w:cs="Times New Roman"/>
          <w:iCs/>
          <w:lang w:bidi="en-US"/>
        </w:rPr>
        <w:lastRenderedPageBreak/>
        <w:t xml:space="preserve">dziecka / mojej pracy* </w:t>
      </w:r>
      <w:r w:rsidRPr="00580A0F">
        <w:rPr>
          <w:rFonts w:ascii="Times New Roman" w:eastAsia="Courier New" w:hAnsi="Times New Roman" w:cs="Times New Roman"/>
          <w:i/>
          <w:iCs/>
          <w:lang w:bidi="en-US"/>
        </w:rPr>
        <w:t>(dotyczy ucznia pełnoletniego)</w:t>
      </w:r>
      <w:r w:rsidRPr="00580A0F">
        <w:rPr>
          <w:rFonts w:ascii="Times New Roman" w:eastAsia="Courier New" w:hAnsi="Times New Roman" w:cs="Times New Roman"/>
          <w:iCs/>
          <w:lang w:bidi="en-US"/>
        </w:rPr>
        <w:t xml:space="preserve"> do celów naukowych  i edukacyjnych oraz jej publikacji (nieodpłatnie) we fragmentach lub w całości z zachowaniem praw autorskich na następujących polach eksploatacji:</w:t>
      </w:r>
    </w:p>
    <w:p w14:paraId="4C9E985A" w14:textId="77777777" w:rsidR="00580A0F" w:rsidRPr="00580A0F" w:rsidRDefault="00580A0F" w:rsidP="00580A0F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iCs/>
          <w:lang w:bidi="en-US"/>
        </w:rPr>
      </w:pPr>
      <w:r w:rsidRPr="00580A0F">
        <w:rPr>
          <w:rFonts w:ascii="Times New Roman" w:eastAsia="Courier New" w:hAnsi="Times New Roman" w:cs="Times New Roman"/>
          <w:bCs/>
          <w:lang w:bidi="en-US"/>
        </w:rPr>
        <w:t>wykorzystania na stronach internetowych organizatora i współorganizatorów konkursu,</w:t>
      </w:r>
    </w:p>
    <w:p w14:paraId="7B4784CA" w14:textId="77777777" w:rsidR="00580A0F" w:rsidRPr="00580A0F" w:rsidRDefault="00580A0F" w:rsidP="00580A0F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iCs/>
          <w:lang w:bidi="en-US"/>
        </w:rPr>
      </w:pPr>
      <w:r w:rsidRPr="00580A0F">
        <w:rPr>
          <w:rFonts w:ascii="Times New Roman" w:eastAsia="Courier New" w:hAnsi="Times New Roman" w:cs="Times New Roman"/>
          <w:bCs/>
          <w:lang w:bidi="en-US"/>
        </w:rPr>
        <w:t>wystawienia pracy konkursowej w ramach wystawy pokonkursowej,</w:t>
      </w:r>
    </w:p>
    <w:p w14:paraId="01BE4042" w14:textId="77777777" w:rsidR="00580A0F" w:rsidRPr="00580A0F" w:rsidRDefault="00580A0F" w:rsidP="00580A0F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iCs/>
          <w:lang w:bidi="en-US"/>
        </w:rPr>
      </w:pPr>
      <w:r w:rsidRPr="00580A0F">
        <w:rPr>
          <w:rFonts w:ascii="Times New Roman" w:eastAsia="Courier New" w:hAnsi="Times New Roman" w:cs="Times New Roman"/>
          <w:bCs/>
          <w:lang w:bidi="en-US"/>
        </w:rPr>
        <w:t>użycia pracy konkursowej w materiale wideo podsumowującym projekt „Historia Solidarności w Małopolsce”</w:t>
      </w:r>
      <w:r w:rsidRPr="00580A0F">
        <w:rPr>
          <w:rFonts w:ascii="Times New Roman" w:eastAsia="Courier New" w:hAnsi="Times New Roman" w:cs="Times New Roman"/>
          <w:bCs/>
          <w:iCs/>
          <w:lang w:bidi="en-US"/>
        </w:rPr>
        <w:t>.</w:t>
      </w:r>
    </w:p>
    <w:p w14:paraId="7AB3D5A7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Courier New" w:hAnsi="Times New Roman" w:cs="Times New Roman"/>
          <w:iCs/>
          <w:lang w:bidi="en-US"/>
        </w:rPr>
      </w:pPr>
    </w:p>
    <w:p w14:paraId="601851EB" w14:textId="77777777" w:rsidR="00580A0F" w:rsidRPr="00580A0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                                                                             ………………………………………………..</w:t>
      </w:r>
    </w:p>
    <w:p w14:paraId="200B84A8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  <w:t>(data, miejsce i podpis osoby składającej oświadczenie</w:t>
      </w:r>
      <w:r w:rsidRPr="00580A0F">
        <w:rPr>
          <w:rFonts w:ascii="Times New Roman" w:eastAsia="Courier New" w:hAnsi="Times New Roman" w:cs="Times New Roman"/>
          <w:b/>
          <w:bCs/>
          <w:color w:val="000000"/>
          <w:sz w:val="16"/>
          <w:szCs w:val="16"/>
          <w:vertAlign w:val="superscript"/>
          <w:lang w:bidi="en-US"/>
        </w:rPr>
        <w:footnoteReference w:id="3"/>
      </w:r>
      <w:r w:rsidRPr="00580A0F"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  <w:t>)</w:t>
      </w:r>
    </w:p>
    <w:p w14:paraId="74ECE42A" w14:textId="77777777" w:rsidR="00580A0F" w:rsidRPr="00580A0F" w:rsidRDefault="00580A0F" w:rsidP="00580A0F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Times New Roman" w:eastAsia="Courier New" w:hAnsi="Times New Roman" w:cs="Times New Roman"/>
          <w:b/>
          <w:bCs/>
          <w:color w:val="000000"/>
          <w:lang w:bidi="en-US"/>
        </w:rPr>
      </w:pPr>
    </w:p>
    <w:p w14:paraId="3EFA15DF" w14:textId="6AEDCC9D" w:rsidR="00580A0F" w:rsidRPr="00580A0F" w:rsidRDefault="00580A0F" w:rsidP="00580A0F">
      <w:pPr>
        <w:widowControl w:val="0"/>
        <w:suppressAutoHyphens/>
        <w:spacing w:before="120" w:after="0" w:line="240" w:lineRule="auto"/>
        <w:ind w:left="709" w:hanging="709"/>
        <w:jc w:val="both"/>
        <w:rPr>
          <w:rFonts w:ascii="Times New Roman" w:eastAsia="Courier New" w:hAnsi="Times New Roman" w:cs="Times New Roman"/>
          <w:bCs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b/>
          <w:bCs/>
          <w:color w:val="000000"/>
          <w:lang w:bidi="en-US"/>
        </w:rPr>
        <w:t>IV.   Oświadczam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>, że zapoznałem/zapoznałam</w:t>
      </w:r>
      <w:r w:rsidRPr="00580A0F">
        <w:rPr>
          <w:rFonts w:ascii="Times New Roman" w:eastAsia="Courier New" w:hAnsi="Times New Roman" w:cs="Times New Roman"/>
          <w:bCs/>
          <w:color w:val="000000"/>
          <w:vertAlign w:val="superscript"/>
          <w:lang w:bidi="en-US"/>
        </w:rPr>
        <w:t>1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się z treścią Regulaminu konkursu plastycznego „</w:t>
      </w:r>
      <w:r w:rsidR="006C5B08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Razem możemy więcej </w:t>
      </w:r>
      <w:r w:rsidR="00431C9E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- 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>Solidarnoś</w:t>
      </w:r>
      <w:r w:rsidR="006C5B08">
        <w:rPr>
          <w:rFonts w:ascii="Times New Roman" w:eastAsia="Courier New" w:hAnsi="Times New Roman" w:cs="Times New Roman"/>
          <w:bCs/>
          <w:color w:val="000000"/>
          <w:lang w:bidi="en-US"/>
        </w:rPr>
        <w:t>ć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mojego regionu</w:t>
      </w:r>
      <w:r w:rsidR="00431C9E">
        <w:rPr>
          <w:rFonts w:ascii="Times New Roman" w:eastAsia="Courier New" w:hAnsi="Times New Roman" w:cs="Times New Roman"/>
          <w:bCs/>
          <w:color w:val="000000"/>
          <w:lang w:bidi="en-US"/>
        </w:rPr>
        <w:t>”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i akceptuję jego postanowienia.</w:t>
      </w:r>
    </w:p>
    <w:p w14:paraId="1B25D42C" w14:textId="77777777" w:rsidR="00580A0F" w:rsidRPr="00580A0F" w:rsidRDefault="00580A0F" w:rsidP="00580A0F">
      <w:pPr>
        <w:widowControl w:val="0"/>
        <w:suppressAutoHyphens/>
        <w:spacing w:before="360" w:after="0" w:line="240" w:lineRule="auto"/>
        <w:jc w:val="right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>…………………………..…….……………………………………………..</w:t>
      </w:r>
    </w:p>
    <w:p w14:paraId="15494C64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  <w:t>(data, miejsce i podpis osoby składającej oświadczenie</w:t>
      </w:r>
      <w:r w:rsidRPr="00580A0F">
        <w:rPr>
          <w:rFonts w:ascii="Times New Roman" w:eastAsia="Courier New" w:hAnsi="Times New Roman" w:cs="Times New Roman"/>
          <w:b/>
          <w:bCs/>
          <w:color w:val="000000"/>
          <w:sz w:val="16"/>
          <w:szCs w:val="16"/>
          <w:vertAlign w:val="superscript"/>
          <w:lang w:bidi="en-US"/>
        </w:rPr>
        <w:footnoteReference w:id="4"/>
      </w:r>
      <w:r w:rsidRPr="00580A0F"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  <w:t>)</w:t>
      </w:r>
    </w:p>
    <w:p w14:paraId="380458D8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Times New Roman" w:eastAsia="Courier New" w:hAnsi="Times New Roman" w:cs="Times New Roman"/>
          <w:color w:val="000000"/>
          <w:sz w:val="16"/>
          <w:szCs w:val="16"/>
          <w:lang w:bidi="en-US"/>
        </w:rPr>
      </w:pPr>
    </w:p>
    <w:p w14:paraId="19D11902" w14:textId="12474DA0" w:rsidR="00580A0F" w:rsidRPr="00580A0F" w:rsidRDefault="00580A0F" w:rsidP="00580A0F">
      <w:pPr>
        <w:widowControl w:val="0"/>
        <w:suppressAutoHyphens/>
        <w:spacing w:before="120" w:after="0" w:line="240" w:lineRule="auto"/>
        <w:ind w:left="567" w:hanging="567"/>
        <w:jc w:val="both"/>
        <w:rPr>
          <w:rFonts w:ascii="Times New Roman" w:eastAsia="Courier New" w:hAnsi="Times New Roman" w:cs="Times New Roman"/>
          <w:bCs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b/>
          <w:bCs/>
          <w:color w:val="000000"/>
          <w:lang w:bidi="en-US"/>
        </w:rPr>
        <w:t>V.    Oświadczam,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że zgłoszona do konkursu plastycznego „</w:t>
      </w:r>
      <w:r w:rsidR="006C5B08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Razem możemy więcej </w:t>
      </w:r>
      <w:r w:rsidR="00431C9E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- </w:t>
      </w:r>
      <w:r w:rsidR="006C5B08">
        <w:rPr>
          <w:rFonts w:ascii="Times New Roman" w:eastAsia="Courier New" w:hAnsi="Times New Roman" w:cs="Times New Roman"/>
          <w:bCs/>
          <w:color w:val="000000"/>
          <w:lang w:bidi="en-US"/>
        </w:rPr>
        <w:t>Solidarność mojego regionu”</w:t>
      </w:r>
      <w:r w:rsidR="003C4ACD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>praca jest wynikiem własnej twórczości/twórczości mojego dziecka.</w:t>
      </w:r>
    </w:p>
    <w:p w14:paraId="05B92098" w14:textId="77777777" w:rsidR="00580A0F" w:rsidRPr="00580A0F" w:rsidRDefault="00580A0F" w:rsidP="00580A0F">
      <w:pPr>
        <w:widowControl w:val="0"/>
        <w:suppressAutoHyphens/>
        <w:spacing w:before="360" w:after="0" w:line="240" w:lineRule="auto"/>
        <w:jc w:val="right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>…………………………..…….……………………………………………..</w:t>
      </w:r>
    </w:p>
    <w:p w14:paraId="2A2429E8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Times New Roman" w:eastAsia="Courier New" w:hAnsi="Times New Roman" w:cs="Times New Roman"/>
          <w:color w:val="000000"/>
          <w:sz w:val="16"/>
          <w:szCs w:val="16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  <w:t>(data, miejsce i podpis osoby składającej oświadczenie</w:t>
      </w:r>
      <w:r w:rsidRPr="00580A0F">
        <w:rPr>
          <w:rFonts w:ascii="Times New Roman" w:eastAsia="Courier New" w:hAnsi="Times New Roman" w:cs="Times New Roman"/>
          <w:bCs/>
          <w:color w:val="000000"/>
          <w:sz w:val="16"/>
          <w:szCs w:val="16"/>
          <w:vertAlign w:val="superscript"/>
          <w:lang w:bidi="en-US"/>
        </w:rPr>
        <w:t>3</w:t>
      </w:r>
      <w:r w:rsidRPr="00580A0F">
        <w:rPr>
          <w:rFonts w:ascii="Times New Roman" w:eastAsia="Courier New" w:hAnsi="Times New Roman" w:cs="Times New Roman"/>
          <w:bCs/>
          <w:color w:val="000000"/>
          <w:sz w:val="16"/>
          <w:szCs w:val="16"/>
          <w:lang w:bidi="en-US"/>
        </w:rPr>
        <w:t>)</w:t>
      </w:r>
    </w:p>
    <w:p w14:paraId="48687615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4111"/>
        <w:jc w:val="center"/>
        <w:rPr>
          <w:rFonts w:ascii="Times New Roman" w:eastAsia="Courier New" w:hAnsi="Times New Roman" w:cs="Times New Roman"/>
          <w:bCs/>
          <w:color w:val="000000"/>
          <w:sz w:val="16"/>
          <w:szCs w:val="16"/>
          <w:vertAlign w:val="superscript"/>
          <w:lang w:bidi="en-US"/>
        </w:rPr>
      </w:pPr>
    </w:p>
    <w:p w14:paraId="6A86E46F" w14:textId="77777777" w:rsidR="00580A0F" w:rsidRPr="00580A0F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000000"/>
          <w:sz w:val="16"/>
          <w:szCs w:val="16"/>
          <w:lang w:bidi="en-US"/>
        </w:rPr>
      </w:pPr>
    </w:p>
    <w:p w14:paraId="53F66A3D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2F567FED" w14:textId="14C7C582" w:rsid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4EF0BCB4" w14:textId="0484333D" w:rsidR="00D872E2" w:rsidRDefault="00D872E2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5EAE6993" w14:textId="77777777" w:rsidR="00D872E2" w:rsidRPr="00580A0F" w:rsidRDefault="00D872E2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247671CE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6EF8A2FB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53916B66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0CD1F768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6E0D11F7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067731FC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25C550C3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1DB815DE" w14:textId="77777777" w:rsidR="00580A0F" w:rsidRPr="00580A0F" w:rsidRDefault="00580A0F" w:rsidP="00580A0F">
      <w:pPr>
        <w:spacing w:after="200" w:line="276" w:lineRule="auto"/>
        <w:rPr>
          <w:rFonts w:ascii="Times New Roman" w:eastAsia="Courier New" w:hAnsi="Times New Roman" w:cs="Times New Roman"/>
          <w:lang w:bidi="en-US"/>
        </w:rPr>
      </w:pPr>
    </w:p>
    <w:p w14:paraId="3A2BB500" w14:textId="3FCF8B43" w:rsidR="00580A0F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lang w:bidi="en-US"/>
        </w:rPr>
      </w:pPr>
    </w:p>
    <w:p w14:paraId="181E564B" w14:textId="5EE143A0" w:rsidR="00431C9E" w:rsidRDefault="00431C9E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lang w:bidi="en-US"/>
        </w:rPr>
      </w:pPr>
    </w:p>
    <w:p w14:paraId="02EC3CCD" w14:textId="77777777" w:rsidR="00431C9E" w:rsidRPr="00580A0F" w:rsidRDefault="00431C9E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lang w:bidi="en-US"/>
        </w:rPr>
      </w:pPr>
    </w:p>
    <w:p w14:paraId="39CB8230" w14:textId="77777777" w:rsidR="00580A0F" w:rsidRPr="00580A0F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lang w:bidi="en-US"/>
        </w:rPr>
      </w:pPr>
    </w:p>
    <w:p w14:paraId="4F4E4653" w14:textId="25253031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  <w:lang w:bidi="en-US"/>
        </w:rPr>
      </w:pP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lastRenderedPageBreak/>
        <w:t xml:space="preserve">Załącznik </w:t>
      </w:r>
      <w:r w:rsidRPr="00580A0F">
        <w:rPr>
          <w:rFonts w:ascii="Times New Roman" w:eastAsia="Courier New" w:hAnsi="Times New Roman" w:cs="Times New Roman"/>
          <w:b/>
          <w:sz w:val="20"/>
          <w:szCs w:val="20"/>
          <w:lang w:bidi="en-US"/>
        </w:rPr>
        <w:t xml:space="preserve">nr 3 </w:t>
      </w:r>
      <w:r w:rsidRPr="00580A0F">
        <w:rPr>
          <w:rFonts w:ascii="Times New Roman" w:eastAsia="Courier New" w:hAnsi="Times New Roman" w:cs="Times New Roman"/>
          <w:b/>
          <w:sz w:val="20"/>
          <w:szCs w:val="20"/>
          <w:lang w:bidi="en-US"/>
        </w:rPr>
        <w:br/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 xml:space="preserve">do Regulaminu Małopolskiego Konkursu </w:t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br/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„</w:t>
      </w:r>
      <w:r w:rsidR="006C5B08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Razem możemy więcej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br/>
        <w:t>Solidarnoś</w:t>
      </w:r>
      <w:r w:rsidR="006C5B08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ć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 mojego regionu</w:t>
      </w:r>
      <w:r w:rsidR="006C5B08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”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 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br/>
      </w:r>
      <w:r w:rsidR="006C5B08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-</w:t>
      </w:r>
      <w:r w:rsidR="00257AE4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 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dla</w:t>
      </w:r>
      <w:r w:rsidR="00257AE4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 uczniów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 </w:t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 xml:space="preserve">szkół </w:t>
      </w:r>
      <w:r w:rsidR="00D872E2">
        <w:rPr>
          <w:rFonts w:ascii="Times New Roman" w:eastAsia="Courier New" w:hAnsi="Times New Roman" w:cs="Times New Roman"/>
          <w:sz w:val="20"/>
          <w:szCs w:val="20"/>
          <w:lang w:bidi="en-US"/>
        </w:rPr>
        <w:t>ponad</w:t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 xml:space="preserve">podstawowych, </w:t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br/>
        <w:t>w roku szkolnym 202</w:t>
      </w:r>
      <w:r w:rsidR="006C5B08">
        <w:rPr>
          <w:rFonts w:ascii="Times New Roman" w:eastAsia="Courier New" w:hAnsi="Times New Roman" w:cs="Times New Roman"/>
          <w:sz w:val="20"/>
          <w:szCs w:val="20"/>
          <w:lang w:bidi="en-US"/>
        </w:rPr>
        <w:t>4</w:t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>/202</w:t>
      </w:r>
      <w:r w:rsidR="006C5B08">
        <w:rPr>
          <w:rFonts w:ascii="Times New Roman" w:eastAsia="Courier New" w:hAnsi="Times New Roman" w:cs="Times New Roman"/>
          <w:sz w:val="20"/>
          <w:szCs w:val="20"/>
          <w:lang w:bidi="en-US"/>
        </w:rPr>
        <w:t>5</w:t>
      </w:r>
    </w:p>
    <w:p w14:paraId="08ECC4A8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  <w:lang w:bidi="en-US"/>
        </w:rPr>
      </w:pPr>
    </w:p>
    <w:p w14:paraId="7E412716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248570D4" w14:textId="77777777" w:rsidR="00580A0F" w:rsidRPr="00580A0F" w:rsidRDefault="00580A0F" w:rsidP="00580A0F">
      <w:pPr>
        <w:suppressAutoHyphens/>
        <w:spacing w:after="0" w:line="100" w:lineRule="atLeast"/>
        <w:rPr>
          <w:rFonts w:ascii="Times New Roman" w:eastAsia="Lucida Sans Unicode" w:hAnsi="Times New Roman" w:cs="Times New Roman"/>
          <w:i/>
          <w:lang w:eastAsia="ar-SA"/>
        </w:rPr>
      </w:pPr>
      <w:r w:rsidRPr="00580A0F">
        <w:rPr>
          <w:rFonts w:ascii="Times New Roman" w:eastAsia="Lucida Sans Unicode" w:hAnsi="Times New Roman" w:cs="Times New Roman"/>
          <w:i/>
          <w:lang w:eastAsia="ar-SA"/>
        </w:rPr>
        <w:t>pieczątka szkoły</w:t>
      </w:r>
      <w:r w:rsidRPr="00580A0F">
        <w:rPr>
          <w:rFonts w:ascii="Times New Roman" w:eastAsia="Lucida Sans Unicode" w:hAnsi="Times New Roman" w:cs="Times New Roman"/>
          <w:i/>
          <w:lang w:eastAsia="ar-SA"/>
        </w:rPr>
        <w:tab/>
      </w:r>
      <w:r w:rsidRPr="00580A0F">
        <w:rPr>
          <w:rFonts w:ascii="Times New Roman" w:eastAsia="Lucida Sans Unicode" w:hAnsi="Times New Roman" w:cs="Times New Roman"/>
          <w:i/>
          <w:lang w:eastAsia="ar-SA"/>
        </w:rPr>
        <w:tab/>
      </w:r>
      <w:r w:rsidRPr="00580A0F">
        <w:rPr>
          <w:rFonts w:ascii="Times New Roman" w:eastAsia="Lucida Sans Unicode" w:hAnsi="Times New Roman" w:cs="Times New Roman"/>
          <w:i/>
          <w:lang w:eastAsia="ar-SA"/>
        </w:rPr>
        <w:tab/>
      </w:r>
      <w:r w:rsidRPr="00580A0F">
        <w:rPr>
          <w:rFonts w:ascii="Times New Roman" w:eastAsia="Lucida Sans Unicode" w:hAnsi="Times New Roman" w:cs="Times New Roman"/>
          <w:i/>
          <w:lang w:eastAsia="ar-SA"/>
        </w:rPr>
        <w:tab/>
      </w:r>
      <w:r w:rsidRPr="00580A0F">
        <w:rPr>
          <w:rFonts w:ascii="Times New Roman" w:eastAsia="Lucida Sans Unicode" w:hAnsi="Times New Roman" w:cs="Times New Roman"/>
          <w:i/>
          <w:lang w:eastAsia="ar-SA"/>
        </w:rPr>
        <w:tab/>
        <w:t xml:space="preserve">                                </w:t>
      </w:r>
    </w:p>
    <w:p w14:paraId="2E4635FB" w14:textId="77777777" w:rsidR="00580A0F" w:rsidRPr="00580A0F" w:rsidRDefault="00580A0F" w:rsidP="00580A0F">
      <w:pPr>
        <w:suppressAutoHyphens/>
        <w:spacing w:after="0" w:line="100" w:lineRule="atLeast"/>
        <w:jc w:val="right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  <w:r w:rsidRPr="00580A0F">
        <w:rPr>
          <w:rFonts w:ascii="Times New Roman" w:eastAsia="Lucida Sans Unicode" w:hAnsi="Times New Roman" w:cs="Times New Roman"/>
          <w:i/>
          <w:lang w:eastAsia="ar-SA"/>
        </w:rPr>
        <w:t xml:space="preserve"> miejscowość, data</w:t>
      </w:r>
    </w:p>
    <w:p w14:paraId="5691A42A" w14:textId="77777777" w:rsidR="00580A0F" w:rsidRPr="00580A0F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bCs/>
          <w:kern w:val="1"/>
          <w:lang w:eastAsia="ar-SA"/>
        </w:rPr>
      </w:pPr>
    </w:p>
    <w:p w14:paraId="2C53D220" w14:textId="77777777" w:rsidR="00580A0F" w:rsidRPr="00580A0F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bCs/>
          <w:kern w:val="1"/>
          <w:u w:val="single"/>
          <w:lang w:eastAsia="ar-SA"/>
        </w:rPr>
      </w:pPr>
      <w:r w:rsidRPr="00580A0F">
        <w:rPr>
          <w:rFonts w:ascii="Times New Roman" w:eastAsia="Lucida Sans Unicode" w:hAnsi="Times New Roman" w:cs="Times New Roman"/>
          <w:b/>
          <w:bCs/>
          <w:kern w:val="1"/>
          <w:lang w:eastAsia="ar-SA"/>
        </w:rPr>
        <w:t xml:space="preserve">Protokół z etapu szkolnego </w:t>
      </w:r>
      <w:r w:rsidRPr="00580A0F">
        <w:rPr>
          <w:rFonts w:ascii="Times New Roman" w:eastAsia="Lucida Sans Unicode" w:hAnsi="Times New Roman" w:cs="Times New Roman"/>
          <w:b/>
          <w:bCs/>
          <w:kern w:val="1"/>
          <w:u w:val="single"/>
          <w:lang w:eastAsia="ar-SA"/>
        </w:rPr>
        <w:t>(wzór)</w:t>
      </w:r>
    </w:p>
    <w:p w14:paraId="26B0DA90" w14:textId="77777777" w:rsidR="00580A0F" w:rsidRPr="00580A0F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lang w:eastAsia="ar-SA"/>
        </w:rPr>
      </w:pPr>
    </w:p>
    <w:p w14:paraId="69BD7DFB" w14:textId="77777777" w:rsidR="00580A0F" w:rsidRPr="00580A0F" w:rsidRDefault="00580A0F" w:rsidP="00580A0F">
      <w:pPr>
        <w:keepNext/>
        <w:tabs>
          <w:tab w:val="left" w:pos="0"/>
        </w:tabs>
        <w:suppressAutoHyphens/>
        <w:spacing w:before="240" w:after="60" w:line="100" w:lineRule="atLeast"/>
        <w:jc w:val="center"/>
        <w:rPr>
          <w:rFonts w:ascii="Times New Roman" w:eastAsia="Lucida Sans Unicode" w:hAnsi="Times New Roman" w:cs="Times New Roman"/>
          <w:b/>
          <w:lang w:eastAsia="ar-SA"/>
        </w:rPr>
      </w:pPr>
    </w:p>
    <w:p w14:paraId="259704D0" w14:textId="329653A1" w:rsidR="00580A0F" w:rsidRPr="00580A0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lang w:bidi="en-US"/>
        </w:rPr>
      </w:pPr>
      <w:r w:rsidRPr="00580A0F">
        <w:rPr>
          <w:rFonts w:ascii="Times New Roman" w:eastAsia="Courier New" w:hAnsi="Times New Roman" w:cs="Times New Roman"/>
          <w:lang w:bidi="en-US"/>
        </w:rPr>
        <w:t xml:space="preserve">Małopolskiego Konkursu 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>„</w:t>
      </w:r>
      <w:r w:rsidR="006C5B08">
        <w:rPr>
          <w:rFonts w:ascii="Times New Roman" w:eastAsia="Courier New" w:hAnsi="Times New Roman" w:cs="Times New Roman"/>
          <w:bCs/>
          <w:color w:val="000000"/>
          <w:lang w:bidi="en-US"/>
        </w:rPr>
        <w:t>Razem możemy więcej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</w:t>
      </w:r>
      <w:r w:rsidR="00431C9E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- 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>Solidarnoś</w:t>
      </w:r>
      <w:r w:rsidR="006C5B08">
        <w:rPr>
          <w:rFonts w:ascii="Times New Roman" w:eastAsia="Courier New" w:hAnsi="Times New Roman" w:cs="Times New Roman"/>
          <w:bCs/>
          <w:color w:val="000000"/>
          <w:lang w:bidi="en-US"/>
        </w:rPr>
        <w:t>ć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mojego regionu</w:t>
      </w:r>
      <w:r w:rsidR="00431C9E">
        <w:rPr>
          <w:rFonts w:ascii="Times New Roman" w:eastAsia="Courier New" w:hAnsi="Times New Roman" w:cs="Times New Roman"/>
          <w:bCs/>
          <w:color w:val="000000"/>
          <w:lang w:bidi="en-US"/>
        </w:rPr>
        <w:t>”</w:t>
      </w:r>
      <w:r w:rsidR="006C5B08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-</w:t>
      </w:r>
      <w:r w:rsidRPr="00580A0F">
        <w:rPr>
          <w:rFonts w:ascii="Times New Roman" w:eastAsia="Courier New" w:hAnsi="Times New Roman" w:cs="Times New Roman"/>
          <w:bCs/>
          <w:color w:val="000000"/>
          <w:lang w:bidi="en-US"/>
        </w:rPr>
        <w:t xml:space="preserve"> dla uczniów </w:t>
      </w:r>
      <w:r w:rsidRPr="00580A0F">
        <w:rPr>
          <w:rFonts w:ascii="Times New Roman" w:eastAsia="Courier New" w:hAnsi="Times New Roman" w:cs="Times New Roman"/>
          <w:lang w:bidi="en-US"/>
        </w:rPr>
        <w:t>szkół po</w:t>
      </w:r>
      <w:r w:rsidR="006C5B08">
        <w:rPr>
          <w:rFonts w:ascii="Times New Roman" w:eastAsia="Courier New" w:hAnsi="Times New Roman" w:cs="Times New Roman"/>
          <w:lang w:bidi="en-US"/>
        </w:rPr>
        <w:t>nadpo</w:t>
      </w:r>
      <w:r w:rsidRPr="00580A0F">
        <w:rPr>
          <w:rFonts w:ascii="Times New Roman" w:eastAsia="Courier New" w:hAnsi="Times New Roman" w:cs="Times New Roman"/>
          <w:lang w:bidi="en-US"/>
        </w:rPr>
        <w:t>dstawowych w roku szkolnym 202</w:t>
      </w:r>
      <w:r w:rsidR="006C5B08">
        <w:rPr>
          <w:rFonts w:ascii="Times New Roman" w:eastAsia="Courier New" w:hAnsi="Times New Roman" w:cs="Times New Roman"/>
          <w:lang w:bidi="en-US"/>
        </w:rPr>
        <w:t>4</w:t>
      </w:r>
      <w:r w:rsidRPr="00580A0F">
        <w:rPr>
          <w:rFonts w:ascii="Times New Roman" w:eastAsia="Courier New" w:hAnsi="Times New Roman" w:cs="Times New Roman"/>
          <w:lang w:bidi="en-US"/>
        </w:rPr>
        <w:t>/202</w:t>
      </w:r>
      <w:r w:rsidR="006C5B08">
        <w:rPr>
          <w:rFonts w:ascii="Times New Roman" w:eastAsia="Courier New" w:hAnsi="Times New Roman" w:cs="Times New Roman"/>
          <w:lang w:bidi="en-US"/>
        </w:rPr>
        <w:t>5</w:t>
      </w:r>
    </w:p>
    <w:p w14:paraId="2DA0785B" w14:textId="77777777" w:rsidR="00580A0F" w:rsidRPr="00580A0F" w:rsidRDefault="00580A0F" w:rsidP="00580A0F">
      <w:pPr>
        <w:suppressAutoHyphens/>
        <w:spacing w:after="0" w:line="100" w:lineRule="atLeast"/>
        <w:jc w:val="right"/>
        <w:rPr>
          <w:rFonts w:ascii="Times New Roman" w:eastAsia="Lucida Sans Unicode" w:hAnsi="Times New Roman" w:cs="Times New Roman"/>
          <w:b/>
          <w:lang w:eastAsia="ar-SA"/>
        </w:rPr>
      </w:pPr>
      <w:r w:rsidRPr="00580A0F">
        <w:rPr>
          <w:rFonts w:ascii="Times New Roman" w:eastAsia="Tahoma" w:hAnsi="Times New Roman" w:cs="Times New Roman"/>
          <w:lang w:eastAsia="ar-SA"/>
        </w:rPr>
        <w:t xml:space="preserve"> </w:t>
      </w:r>
    </w:p>
    <w:p w14:paraId="0035F7E8" w14:textId="77777777" w:rsidR="00580A0F" w:rsidRPr="00580A0F" w:rsidRDefault="00580A0F" w:rsidP="00580A0F">
      <w:pPr>
        <w:suppressAutoHyphens/>
        <w:spacing w:after="0" w:line="100" w:lineRule="atLeast"/>
        <w:jc w:val="center"/>
        <w:rPr>
          <w:rFonts w:ascii="Times New Roman" w:eastAsia="Lucida Sans Unicode" w:hAnsi="Times New Roman" w:cs="Times New Roman"/>
          <w:b/>
          <w:lang w:eastAsia="ar-SA"/>
        </w:rPr>
      </w:pPr>
    </w:p>
    <w:p w14:paraId="31741F47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bCs/>
          <w:lang w:eastAsia="ar-SA"/>
        </w:rPr>
      </w:pPr>
      <w:r w:rsidRPr="00580A0F">
        <w:rPr>
          <w:rFonts w:ascii="Times New Roman" w:eastAsia="Lucida Sans Unicode" w:hAnsi="Times New Roman" w:cs="Times New Roman"/>
          <w:bCs/>
          <w:lang w:eastAsia="ar-SA"/>
        </w:rPr>
        <w:t>Pełna nazwa szkoły:  ..................................................................................................................</w:t>
      </w:r>
    </w:p>
    <w:p w14:paraId="4EE0AFC6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bCs/>
          <w:lang w:eastAsia="ar-SA"/>
        </w:rPr>
      </w:pPr>
      <w:r w:rsidRPr="00580A0F">
        <w:rPr>
          <w:rFonts w:ascii="Times New Roman" w:eastAsia="Lucida Sans Unicode" w:hAnsi="Times New Roman" w:cs="Times New Roman"/>
          <w:bCs/>
          <w:lang w:eastAsia="ar-SA"/>
        </w:rPr>
        <w:t>…………………………………………………………………………………………………</w:t>
      </w:r>
    </w:p>
    <w:p w14:paraId="1CC42403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bCs/>
          <w:lang w:eastAsia="ar-SA"/>
        </w:rPr>
      </w:pPr>
    </w:p>
    <w:p w14:paraId="2BA63BD7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bCs/>
          <w:lang w:eastAsia="ar-SA"/>
        </w:rPr>
      </w:pPr>
      <w:r w:rsidRPr="00580A0F">
        <w:rPr>
          <w:rFonts w:ascii="Times New Roman" w:eastAsia="Lucida Sans Unicode" w:hAnsi="Times New Roman" w:cs="Times New Roman"/>
          <w:bCs/>
          <w:lang w:eastAsia="ar-SA"/>
        </w:rPr>
        <w:t>Telefon, Adres ............................................................................................................................</w:t>
      </w:r>
    </w:p>
    <w:p w14:paraId="23527C27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2E719DDD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 xml:space="preserve">Liczba </w:t>
      </w:r>
      <w:r w:rsidRPr="00580A0F">
        <w:rPr>
          <w:rFonts w:ascii="Times New Roman" w:eastAsia="Lucida Sans Unicode" w:hAnsi="Times New Roman" w:cs="Times New Roman"/>
          <w:b/>
          <w:bCs/>
          <w:lang w:eastAsia="ar-SA"/>
        </w:rPr>
        <w:t>wszystkich</w:t>
      </w:r>
      <w:r w:rsidRPr="00580A0F">
        <w:rPr>
          <w:rFonts w:ascii="Times New Roman" w:eastAsia="Lucida Sans Unicode" w:hAnsi="Times New Roman" w:cs="Times New Roman"/>
          <w:lang w:eastAsia="ar-SA"/>
        </w:rPr>
        <w:t xml:space="preserve"> uczniów biorących udział w eliminacjach szkolnych: ...................... </w:t>
      </w:r>
    </w:p>
    <w:p w14:paraId="57C1FBE1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47E8C359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245A5309" w14:textId="77777777" w:rsidR="00580A0F" w:rsidRPr="00580A0F" w:rsidRDefault="00580A0F" w:rsidP="005D2683">
      <w:pPr>
        <w:widowControl w:val="0"/>
        <w:suppressAutoHyphens/>
        <w:spacing w:after="0" w:line="276" w:lineRule="auto"/>
        <w:rPr>
          <w:rFonts w:ascii="Times New Roman" w:eastAsia="Courier New" w:hAnsi="Times New Roman" w:cs="Times New Roman"/>
          <w:bCs/>
          <w:lang w:bidi="en-US"/>
        </w:rPr>
      </w:pPr>
    </w:p>
    <w:p w14:paraId="383035FE" w14:textId="77777777" w:rsidR="00580A0F" w:rsidRPr="00580A0F" w:rsidRDefault="00580A0F" w:rsidP="005D2683">
      <w:pPr>
        <w:suppressAutoHyphens/>
        <w:spacing w:after="0" w:line="100" w:lineRule="atLeast"/>
        <w:ind w:right="283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 xml:space="preserve">Uczniowie, których prace zostały przesłane do Komisji Wojewódzkiej </w:t>
      </w:r>
      <w:r w:rsidRPr="00580A0F">
        <w:rPr>
          <w:rFonts w:ascii="Times New Roman" w:eastAsia="Lucida Sans Unicode" w:hAnsi="Times New Roman" w:cs="Times New Roman"/>
          <w:lang w:eastAsia="ar-SA"/>
        </w:rPr>
        <w:br/>
      </w:r>
    </w:p>
    <w:p w14:paraId="2C94342E" w14:textId="77777777" w:rsidR="00580A0F" w:rsidRPr="00580A0F" w:rsidRDefault="00580A0F" w:rsidP="00580A0F">
      <w:pPr>
        <w:suppressAutoHyphens/>
        <w:spacing w:after="0" w:line="100" w:lineRule="atLeast"/>
        <w:ind w:right="283"/>
        <w:jc w:val="both"/>
        <w:rPr>
          <w:rFonts w:ascii="Times New Roman" w:eastAsia="Lucida Sans Unicode" w:hAnsi="Times New Roman" w:cs="Times New Roman"/>
          <w:lang w:eastAsia="ar-SA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2834"/>
        <w:gridCol w:w="1701"/>
        <w:gridCol w:w="1355"/>
        <w:gridCol w:w="2474"/>
      </w:tblGrid>
      <w:tr w:rsidR="00580A0F" w:rsidRPr="00580A0F" w14:paraId="2C7369D8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998F" w14:textId="77777777" w:rsidR="00580A0F" w:rsidRPr="00580A0F" w:rsidRDefault="00580A0F" w:rsidP="00580A0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lang w:eastAsia="ar-SA"/>
              </w:rPr>
            </w:pPr>
            <w:proofErr w:type="spellStart"/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>Lp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9DC6B" w14:textId="77777777" w:rsidR="00580A0F" w:rsidRPr="00580A0F" w:rsidRDefault="00580A0F" w:rsidP="00580A0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>Nazwisko ucznia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9A3B3" w14:textId="77777777" w:rsidR="00580A0F" w:rsidRPr="00580A0F" w:rsidRDefault="00580A0F" w:rsidP="00580A0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>Imię ucznia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9F805" w14:textId="77777777" w:rsidR="00580A0F" w:rsidRPr="00580A0F" w:rsidRDefault="00580A0F" w:rsidP="00580A0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>Liczba</w:t>
            </w:r>
          </w:p>
          <w:p w14:paraId="553CCA88" w14:textId="77777777" w:rsidR="00580A0F" w:rsidRPr="00580A0F" w:rsidRDefault="00580A0F" w:rsidP="00580A0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>uzyskanych</w:t>
            </w:r>
          </w:p>
          <w:p w14:paraId="1832A0D8" w14:textId="77777777" w:rsidR="00580A0F" w:rsidRPr="00580A0F" w:rsidRDefault="00580A0F" w:rsidP="00580A0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 xml:space="preserve">punktów </w:t>
            </w:r>
          </w:p>
          <w:p w14:paraId="69514559" w14:textId="77777777" w:rsidR="00580A0F" w:rsidRPr="00580A0F" w:rsidRDefault="00580A0F" w:rsidP="00580A0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 xml:space="preserve">wg kryteriów </w:t>
            </w:r>
          </w:p>
          <w:p w14:paraId="6DDE6117" w14:textId="77777777" w:rsidR="00580A0F" w:rsidRPr="00580A0F" w:rsidRDefault="00580A0F" w:rsidP="00580A0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>pkt. VII 2 Regulaminu: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F8F91" w14:textId="77777777" w:rsidR="00580A0F" w:rsidRPr="00580A0F" w:rsidRDefault="00580A0F" w:rsidP="00580A0F">
            <w:pPr>
              <w:suppressAutoHyphens/>
              <w:spacing w:after="0" w:line="100" w:lineRule="atLeast"/>
              <w:jc w:val="center"/>
              <w:rPr>
                <w:rFonts w:ascii="Times New Roman" w:eastAsia="Tahoma" w:hAnsi="Times New Roman" w:cs="Times New Roman"/>
                <w:lang w:eastAsia="ar-SA"/>
              </w:rPr>
            </w:pPr>
            <w:r w:rsidRPr="00580A0F">
              <w:rPr>
                <w:rFonts w:ascii="Times New Roman" w:eastAsia="Lucida Sans Unicode" w:hAnsi="Times New Roman" w:cs="Times New Roman"/>
                <w:lang w:eastAsia="ar-SA"/>
              </w:rPr>
              <w:t xml:space="preserve">Imię i nazwisko nauczyciela opiekuna </w:t>
            </w:r>
          </w:p>
        </w:tc>
      </w:tr>
      <w:tr w:rsidR="00580A0F" w:rsidRPr="00580A0F" w14:paraId="6FFC89C2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057D6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9AD0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  <w:p w14:paraId="3E0DF0E2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EE758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DDB41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146F9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</w:tr>
      <w:tr w:rsidR="00580A0F" w:rsidRPr="00580A0F" w14:paraId="5B105E65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DC65F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FFDC2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  <w:p w14:paraId="73E6CDBF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0328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60F96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0E9A6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</w:tr>
      <w:tr w:rsidR="00580A0F" w:rsidRPr="00580A0F" w14:paraId="5ECE0F19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22169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86F04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  <w:p w14:paraId="6E57DD4B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17537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A9944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6C12F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</w:tr>
      <w:tr w:rsidR="00580A0F" w:rsidRPr="00580A0F" w14:paraId="38492E5F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628FF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F7C3B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DA2BF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65E3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6698A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  <w:p w14:paraId="2CBBB631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</w:tr>
      <w:tr w:rsidR="00580A0F" w:rsidRPr="00580A0F" w14:paraId="7E5767FF" w14:textId="77777777" w:rsidTr="003B6A6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4D1AB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C8130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4CFC6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3C7C1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31561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  <w:p w14:paraId="53E7CAAE" w14:textId="77777777" w:rsidR="00580A0F" w:rsidRPr="00580A0F" w:rsidRDefault="00580A0F" w:rsidP="00580A0F">
            <w:pPr>
              <w:suppressAutoHyphens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lang w:eastAsia="ar-SA"/>
              </w:rPr>
            </w:pPr>
          </w:p>
        </w:tc>
      </w:tr>
    </w:tbl>
    <w:p w14:paraId="7A3DAC53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2B08F4C0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11A22253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Courier New" w:hAnsi="Times New Roman" w:cs="Times New Roman"/>
          <w:b/>
          <w:bCs/>
          <w:u w:val="single"/>
          <w:lang w:bidi="en-US"/>
        </w:rPr>
      </w:pPr>
    </w:p>
    <w:p w14:paraId="74094E7A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241491DD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442C825C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lastRenderedPageBreak/>
        <w:t>Ewentualne dodatkowe informacje o przebiegu konkursu:</w:t>
      </w:r>
    </w:p>
    <w:p w14:paraId="3296BEA5" w14:textId="77777777" w:rsidR="005D2683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4E5BB550" w14:textId="77777777" w:rsidR="005D2683" w:rsidRDefault="005D2683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6A0B3A09" w14:textId="77777777" w:rsidR="005D2683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>....................................................................................................................................................................</w:t>
      </w:r>
    </w:p>
    <w:p w14:paraId="5ECCC510" w14:textId="77777777" w:rsidR="005D2683" w:rsidRDefault="005D2683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7A91CA4D" w14:textId="1115368C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>.............................................................................................................................</w:t>
      </w:r>
      <w:r w:rsidR="00257AE4">
        <w:rPr>
          <w:rFonts w:ascii="Times New Roman" w:eastAsia="Lucida Sans Unicode" w:hAnsi="Times New Roman" w:cs="Times New Roman"/>
          <w:lang w:eastAsia="ar-SA"/>
        </w:rPr>
        <w:t>......................................</w:t>
      </w:r>
    </w:p>
    <w:p w14:paraId="460AE5BB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2B1C1738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6FB3827A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>Podpisy członków Komisji Konkursowej:</w:t>
      </w:r>
    </w:p>
    <w:p w14:paraId="54A178EE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51A930FB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>Przewodniczący: .................................................                  .......................................................</w:t>
      </w:r>
    </w:p>
    <w:p w14:paraId="62C8E3F3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4FDDC827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>Członkowie:      ..................................................                   ......................................................</w:t>
      </w:r>
    </w:p>
    <w:p w14:paraId="0A546912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634F9667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7F49D677" w14:textId="775DD226" w:rsidR="00580A0F" w:rsidRPr="00580A0F" w:rsidRDefault="00580A0F" w:rsidP="00580A0F">
      <w:pPr>
        <w:suppressAutoHyphens/>
        <w:spacing w:after="0" w:line="100" w:lineRule="atLeast"/>
        <w:ind w:left="708" w:firstLine="708"/>
        <w:jc w:val="both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>..................................................</w:t>
      </w:r>
      <w:r w:rsidR="00257AE4">
        <w:rPr>
          <w:rFonts w:ascii="Times New Roman" w:eastAsia="Lucida Sans Unicode" w:hAnsi="Times New Roman" w:cs="Times New Roman"/>
          <w:lang w:eastAsia="ar-SA"/>
        </w:rPr>
        <w:t xml:space="preserve">                    …………………………………..</w:t>
      </w:r>
    </w:p>
    <w:p w14:paraId="4EB58665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24F1B193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673628EB" w14:textId="77777777" w:rsidR="00580A0F" w:rsidRPr="00580A0F" w:rsidRDefault="00580A0F" w:rsidP="00580A0F">
      <w:pPr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23CCBB61" w14:textId="77777777" w:rsidR="00580A0F" w:rsidRPr="00580A0F" w:rsidRDefault="00580A0F" w:rsidP="00580A0F">
      <w:pPr>
        <w:suppressAutoHyphens/>
        <w:spacing w:after="0" w:line="100" w:lineRule="atLeast"/>
        <w:jc w:val="right"/>
        <w:rPr>
          <w:rFonts w:ascii="Times New Roman" w:eastAsia="Lucida Sans Unicode" w:hAnsi="Times New Roman" w:cs="Times New Roman"/>
          <w:lang w:eastAsia="ar-SA"/>
        </w:rPr>
      </w:pPr>
      <w:r w:rsidRPr="00580A0F">
        <w:rPr>
          <w:rFonts w:ascii="Times New Roman" w:eastAsia="Lucida Sans Unicode" w:hAnsi="Times New Roman" w:cs="Times New Roman"/>
          <w:lang w:eastAsia="ar-SA"/>
        </w:rPr>
        <w:t xml:space="preserve">Dyrektor szkoły ..............................................   </w:t>
      </w:r>
    </w:p>
    <w:p w14:paraId="003D4352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494C546A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104F461F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4C41CC6E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134C8882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7A1D8FF5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5B2894B3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3EDD8A0B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54059ADE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76130C70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53D12411" w14:textId="77777777" w:rsidR="00580A0F" w:rsidRPr="00580A0F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lang w:bidi="en-US"/>
        </w:rPr>
      </w:pPr>
    </w:p>
    <w:p w14:paraId="196171ED" w14:textId="77777777" w:rsidR="00580A0F" w:rsidRPr="00580A0F" w:rsidRDefault="00580A0F" w:rsidP="00580A0F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lang w:bidi="en-US"/>
        </w:rPr>
      </w:pPr>
    </w:p>
    <w:p w14:paraId="4A5C4B18" w14:textId="305887EA" w:rsid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4F62E536" w14:textId="20003437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42DFF587" w14:textId="24DB03D4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012E8FF2" w14:textId="7254E5AB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3DFBB826" w14:textId="7CD465E3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7B55BEBB" w14:textId="23830326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741C7BFA" w14:textId="03CD2859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7091A1FD" w14:textId="1E0067F0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10A033F0" w14:textId="6CF5382E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16792D2E" w14:textId="41C709EA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0BD4256F" w14:textId="64ACDB7A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566CD473" w14:textId="281F26A8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4E1ABD91" w14:textId="72E748E7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2DE4AEF8" w14:textId="39192D0C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15E1EDBE" w14:textId="176A5756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65A53264" w14:textId="0D8B105B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2AFF275C" w14:textId="1995C605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21DA803D" w14:textId="56767681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19AD249B" w14:textId="22621DCF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291E5D53" w14:textId="0CEF0BCD" w:rsidR="007858E2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49A4785C" w14:textId="77777777" w:rsidR="007858E2" w:rsidRPr="00580A0F" w:rsidRDefault="007858E2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51B9A1D2" w14:textId="4C131E68" w:rsid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14824A3C" w14:textId="77777777" w:rsidR="00431C9E" w:rsidRPr="00580A0F" w:rsidRDefault="00431C9E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5981E7C7" w14:textId="77777777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/>
          <w:sz w:val="20"/>
          <w:szCs w:val="20"/>
          <w:lang w:bidi="en-US"/>
        </w:rPr>
      </w:pP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lastRenderedPageBreak/>
        <w:t xml:space="preserve">Załącznik </w:t>
      </w:r>
      <w:r w:rsidRPr="00580A0F">
        <w:rPr>
          <w:rFonts w:ascii="Times New Roman" w:eastAsia="Courier New" w:hAnsi="Times New Roman" w:cs="Times New Roman"/>
          <w:b/>
          <w:sz w:val="20"/>
          <w:szCs w:val="20"/>
          <w:lang w:bidi="en-US"/>
        </w:rPr>
        <w:t>nr 4</w:t>
      </w:r>
    </w:p>
    <w:p w14:paraId="67A5AC1C" w14:textId="77777777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  <w:lang w:bidi="en-US"/>
        </w:rPr>
      </w:pP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>do Regulaminu Małopolskiego Konkursu</w:t>
      </w:r>
    </w:p>
    <w:p w14:paraId="59C8A0D0" w14:textId="2CE3A1BA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„</w:t>
      </w:r>
      <w:r w:rsidR="00991E4B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Razem możemy więcej</w:t>
      </w:r>
    </w:p>
    <w:p w14:paraId="00CE21F6" w14:textId="72900F14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Solidarnoś</w:t>
      </w:r>
      <w:r w:rsidR="00991E4B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ć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 mojego regionu</w:t>
      </w:r>
      <w:r w:rsidR="007858E2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”</w:t>
      </w:r>
    </w:p>
    <w:p w14:paraId="7EF97809" w14:textId="22B11BC3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</w:pP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dla </w:t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 xml:space="preserve">uczniów 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 xml:space="preserve">szkół </w:t>
      </w:r>
      <w:r w:rsidR="007858E2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ponad</w:t>
      </w:r>
      <w:r w:rsidRPr="00580A0F">
        <w:rPr>
          <w:rFonts w:ascii="Times New Roman" w:eastAsia="Courier New" w:hAnsi="Times New Roman" w:cs="Times New Roman"/>
          <w:bCs/>
          <w:color w:val="000000"/>
          <w:sz w:val="20"/>
          <w:szCs w:val="20"/>
          <w:lang w:bidi="en-US"/>
        </w:rPr>
        <w:t>podstawowych</w:t>
      </w:r>
    </w:p>
    <w:p w14:paraId="437EEEC7" w14:textId="761C09B1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0"/>
          <w:szCs w:val="20"/>
          <w:lang w:bidi="en-US"/>
        </w:rPr>
      </w:pP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>w roku szkolnym 202</w:t>
      </w:r>
      <w:r w:rsidR="00431C9E">
        <w:rPr>
          <w:rFonts w:ascii="Times New Roman" w:eastAsia="Courier New" w:hAnsi="Times New Roman" w:cs="Times New Roman"/>
          <w:sz w:val="20"/>
          <w:szCs w:val="20"/>
          <w:lang w:bidi="en-US"/>
        </w:rPr>
        <w:t>4</w:t>
      </w:r>
      <w:r w:rsidRPr="00580A0F">
        <w:rPr>
          <w:rFonts w:ascii="Times New Roman" w:eastAsia="Courier New" w:hAnsi="Times New Roman" w:cs="Times New Roman"/>
          <w:sz w:val="20"/>
          <w:szCs w:val="20"/>
          <w:lang w:bidi="en-US"/>
        </w:rPr>
        <w:t>/202</w:t>
      </w:r>
      <w:r w:rsidR="00431C9E">
        <w:rPr>
          <w:rFonts w:ascii="Times New Roman" w:eastAsia="Courier New" w:hAnsi="Times New Roman" w:cs="Times New Roman"/>
          <w:sz w:val="20"/>
          <w:szCs w:val="20"/>
          <w:lang w:bidi="en-US"/>
        </w:rPr>
        <w:t>5</w:t>
      </w:r>
    </w:p>
    <w:p w14:paraId="779B10E5" w14:textId="77777777" w:rsidR="00580A0F" w:rsidRPr="00580A0F" w:rsidRDefault="00580A0F" w:rsidP="00580A0F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lang w:bidi="en-US"/>
        </w:rPr>
      </w:pPr>
    </w:p>
    <w:p w14:paraId="12E421C5" w14:textId="6B04B1C5" w:rsidR="00580A0F" w:rsidRPr="00580A0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b/>
          <w:color w:val="000000"/>
          <w:lang w:bidi="en-US"/>
        </w:rPr>
        <w:t xml:space="preserve">Treść wypełniania obowiązku informacyjnego – udział w konkursie </w:t>
      </w:r>
      <w:r w:rsidR="00991E4B">
        <w:rPr>
          <w:rFonts w:ascii="Times New Roman" w:eastAsia="Courier New" w:hAnsi="Times New Roman" w:cs="Times New Roman"/>
          <w:b/>
          <w:color w:val="000000"/>
          <w:lang w:bidi="en-US"/>
        </w:rPr>
        <w:br/>
      </w:r>
      <w:r w:rsidRPr="00580A0F">
        <w:rPr>
          <w:rFonts w:ascii="Times New Roman" w:eastAsia="Courier New" w:hAnsi="Times New Roman" w:cs="Times New Roman"/>
          <w:b/>
          <w:color w:val="000000"/>
          <w:lang w:bidi="en-US"/>
        </w:rPr>
        <w:t>„</w:t>
      </w:r>
      <w:r w:rsidR="00991E4B">
        <w:rPr>
          <w:rFonts w:ascii="Times New Roman" w:eastAsia="Courier New" w:hAnsi="Times New Roman" w:cs="Times New Roman"/>
          <w:b/>
          <w:color w:val="000000"/>
          <w:lang w:bidi="en-US"/>
        </w:rPr>
        <w:t>Razem możemy więcej</w:t>
      </w:r>
      <w:r w:rsidRPr="00580A0F">
        <w:rPr>
          <w:rFonts w:ascii="Times New Roman" w:eastAsia="Courier New" w:hAnsi="Times New Roman" w:cs="Times New Roman"/>
          <w:b/>
          <w:color w:val="000000"/>
          <w:lang w:bidi="en-US"/>
        </w:rPr>
        <w:t xml:space="preserve"> Solidarnoś</w:t>
      </w:r>
      <w:r w:rsidR="00991E4B">
        <w:rPr>
          <w:rFonts w:ascii="Times New Roman" w:eastAsia="Courier New" w:hAnsi="Times New Roman" w:cs="Times New Roman"/>
          <w:b/>
          <w:color w:val="000000"/>
          <w:lang w:bidi="en-US"/>
        </w:rPr>
        <w:t>ć</w:t>
      </w:r>
      <w:r w:rsidRPr="00580A0F">
        <w:rPr>
          <w:rFonts w:ascii="Times New Roman" w:eastAsia="Courier New" w:hAnsi="Times New Roman" w:cs="Times New Roman"/>
          <w:b/>
          <w:color w:val="000000"/>
          <w:lang w:bidi="en-US"/>
        </w:rPr>
        <w:t xml:space="preserve"> mojego regionu”</w:t>
      </w:r>
    </w:p>
    <w:p w14:paraId="54F050B7" w14:textId="373E6D63" w:rsidR="00580A0F" w:rsidRPr="00580A0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b/>
          <w:bCs/>
          <w:color w:val="000000"/>
          <w:lang w:bidi="en-US"/>
        </w:rPr>
        <w:t xml:space="preserve"> dla </w:t>
      </w:r>
      <w:r w:rsidRPr="00580A0F">
        <w:rPr>
          <w:rFonts w:ascii="Times New Roman" w:eastAsia="Courier New" w:hAnsi="Times New Roman" w:cs="Times New Roman"/>
          <w:b/>
          <w:lang w:bidi="en-US"/>
        </w:rPr>
        <w:t xml:space="preserve">uczniów </w:t>
      </w:r>
      <w:r w:rsidRPr="00580A0F">
        <w:rPr>
          <w:rFonts w:ascii="Times New Roman" w:eastAsia="Courier New" w:hAnsi="Times New Roman" w:cs="Times New Roman"/>
          <w:b/>
          <w:bCs/>
          <w:color w:val="000000"/>
          <w:lang w:bidi="en-US"/>
        </w:rPr>
        <w:t>szkół po</w:t>
      </w:r>
      <w:r w:rsidR="00991E4B">
        <w:rPr>
          <w:rFonts w:ascii="Times New Roman" w:eastAsia="Courier New" w:hAnsi="Times New Roman" w:cs="Times New Roman"/>
          <w:b/>
          <w:bCs/>
          <w:color w:val="000000"/>
          <w:lang w:bidi="en-US"/>
        </w:rPr>
        <w:t>nadpod</w:t>
      </w:r>
      <w:r w:rsidRPr="00580A0F">
        <w:rPr>
          <w:rFonts w:ascii="Times New Roman" w:eastAsia="Courier New" w:hAnsi="Times New Roman" w:cs="Times New Roman"/>
          <w:b/>
          <w:bCs/>
          <w:color w:val="000000"/>
          <w:lang w:bidi="en-US"/>
        </w:rPr>
        <w:t>stawowych</w:t>
      </w:r>
    </w:p>
    <w:p w14:paraId="225567A1" w14:textId="59AB18C4" w:rsidR="00580A0F" w:rsidRPr="00580A0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lang w:bidi="en-US"/>
        </w:rPr>
      </w:pPr>
      <w:r w:rsidRPr="00580A0F">
        <w:rPr>
          <w:rFonts w:ascii="Times New Roman" w:eastAsia="Courier New" w:hAnsi="Times New Roman" w:cs="Times New Roman"/>
          <w:b/>
          <w:lang w:bidi="en-US"/>
        </w:rPr>
        <w:t>w roku szkolnym 202</w:t>
      </w:r>
      <w:r w:rsidR="00991E4B">
        <w:rPr>
          <w:rFonts w:ascii="Times New Roman" w:eastAsia="Courier New" w:hAnsi="Times New Roman" w:cs="Times New Roman"/>
          <w:b/>
          <w:lang w:bidi="en-US"/>
        </w:rPr>
        <w:t>4</w:t>
      </w:r>
      <w:r w:rsidRPr="00580A0F">
        <w:rPr>
          <w:rFonts w:ascii="Times New Roman" w:eastAsia="Courier New" w:hAnsi="Times New Roman" w:cs="Times New Roman"/>
          <w:b/>
          <w:lang w:bidi="en-US"/>
        </w:rPr>
        <w:t>/202</w:t>
      </w:r>
      <w:r w:rsidR="00991E4B">
        <w:rPr>
          <w:rFonts w:ascii="Times New Roman" w:eastAsia="Courier New" w:hAnsi="Times New Roman" w:cs="Times New Roman"/>
          <w:b/>
          <w:lang w:bidi="en-US"/>
        </w:rPr>
        <w:t>5</w:t>
      </w:r>
    </w:p>
    <w:p w14:paraId="41755B96" w14:textId="77777777" w:rsidR="00580A0F" w:rsidRPr="00580A0F" w:rsidRDefault="00580A0F" w:rsidP="00580A0F">
      <w:pPr>
        <w:widowControl w:val="0"/>
        <w:suppressAutoHyphens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lang w:bidi="en-US"/>
        </w:rPr>
      </w:pPr>
    </w:p>
    <w:p w14:paraId="4E476A00" w14:textId="77777777" w:rsidR="00580A0F" w:rsidRPr="00580A0F" w:rsidRDefault="00580A0F" w:rsidP="00580A0F">
      <w:pPr>
        <w:widowControl w:val="0"/>
        <w:suppressAutoHyphens/>
        <w:spacing w:before="120" w:after="0" w:line="240" w:lineRule="auto"/>
        <w:jc w:val="both"/>
        <w:rPr>
          <w:rFonts w:ascii="Times New Roman" w:eastAsia="Courier New" w:hAnsi="Times New Roman" w:cs="Times New Roman"/>
          <w:i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i/>
          <w:color w:val="000000"/>
          <w:lang w:bidi="en-US"/>
        </w:rPr>
        <w:t>Państwa dane osobowe będą przetwarzane zgodnie z przepisami rozporządzenia Parlamentu Europejskiego i Rady (UE) z dnia 27 kwietnia 2016 r. w sprawie ochrony osób fizycznych w związku z przetwarzaniem danych osobowych i w sprawie swobodnego przepływu takich danych oraz uchylenia dyrektywy 95/46/WE (rozporządzenie o ochronie danych osobowych).</w:t>
      </w:r>
    </w:p>
    <w:p w14:paraId="24BA5A0B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Informacje dotyczące administratora danych osobowych:</w:t>
      </w:r>
    </w:p>
    <w:p w14:paraId="1C1D1BE2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color w:val="000000"/>
          <w:lang w:bidi="en-US"/>
        </w:rPr>
        <w:t>Administratorem Państwa danych osobowych i danych osobowych Waszego dziecka jest Małopolski Kurator Oświaty. Mogą się Państwo z nami kontaktować w następujący sposób:</w:t>
      </w:r>
    </w:p>
    <w:p w14:paraId="23C3764F" w14:textId="77777777" w:rsidR="00580A0F" w:rsidRPr="00580A0F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listownie na adres: Kuratorium Oświaty w Krakowie, ul. Szlak 73, 31-153 Kraków;</w:t>
      </w:r>
    </w:p>
    <w:p w14:paraId="1C9E79EF" w14:textId="77777777" w:rsidR="00580A0F" w:rsidRPr="00580A0F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 xml:space="preserve">poprzez </w:t>
      </w:r>
      <w:proofErr w:type="spellStart"/>
      <w:r w:rsidRPr="00580A0F">
        <w:rPr>
          <w:rFonts w:ascii="Times New Roman" w:eastAsia="Arial" w:hAnsi="Times New Roman" w:cs="Times New Roman"/>
        </w:rPr>
        <w:t>ePUAP</w:t>
      </w:r>
      <w:proofErr w:type="spellEnd"/>
      <w:r w:rsidRPr="00580A0F">
        <w:rPr>
          <w:rFonts w:ascii="Times New Roman" w:eastAsia="Arial" w:hAnsi="Times New Roman" w:cs="Times New Roman"/>
        </w:rPr>
        <w:t xml:space="preserve">: </w:t>
      </w:r>
      <w:proofErr w:type="spellStart"/>
      <w:r w:rsidRPr="00580A0F">
        <w:rPr>
          <w:rFonts w:ascii="Times New Roman" w:eastAsia="Arial" w:hAnsi="Times New Roman" w:cs="Times New Roman"/>
        </w:rPr>
        <w:t>KOKrakow</w:t>
      </w:r>
      <w:proofErr w:type="spellEnd"/>
      <w:r w:rsidRPr="00580A0F">
        <w:rPr>
          <w:rFonts w:ascii="Times New Roman" w:eastAsia="Arial" w:hAnsi="Times New Roman" w:cs="Times New Roman"/>
        </w:rPr>
        <w:t>/skrytka;</w:t>
      </w:r>
    </w:p>
    <w:p w14:paraId="06B89960" w14:textId="77777777" w:rsidR="00580A0F" w:rsidRPr="00580A0F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 xml:space="preserve">poprzez e-mail: </w:t>
      </w:r>
      <w:hyperlink r:id="rId18" w:history="1">
        <w:r w:rsidRPr="00580A0F">
          <w:rPr>
            <w:rFonts w:ascii="Times New Roman" w:eastAsia="Arial" w:hAnsi="Times New Roman" w:cs="Times New Roman"/>
            <w:u w:val="single"/>
          </w:rPr>
          <w:t>kuratorium@kuratorium.krakow.pl</w:t>
        </w:r>
      </w:hyperlink>
      <w:r w:rsidRPr="00580A0F">
        <w:rPr>
          <w:rFonts w:ascii="Times New Roman" w:eastAsia="Arial" w:hAnsi="Times New Roman" w:cs="Times New Roman"/>
        </w:rPr>
        <w:t>;</w:t>
      </w:r>
    </w:p>
    <w:p w14:paraId="72E0994A" w14:textId="77777777" w:rsidR="00580A0F" w:rsidRPr="00580A0F" w:rsidRDefault="00580A0F" w:rsidP="00580A0F">
      <w:pPr>
        <w:widowControl w:val="0"/>
        <w:numPr>
          <w:ilvl w:val="0"/>
          <w:numId w:val="27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telefonicznie: (12) 448 11 10; fax: (12) 448 11 62.</w:t>
      </w:r>
    </w:p>
    <w:p w14:paraId="2D65AC89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Inspektor ochrony danych:</w:t>
      </w:r>
    </w:p>
    <w:p w14:paraId="3098D8F7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Lucida Sans Unicode" w:hAnsi="Times New Roman" w:cs="Times New Roman"/>
          <w:color w:val="000000"/>
          <w:lang w:eastAsia="pl-PL" w:bidi="en-US"/>
        </w:rPr>
      </w:pPr>
      <w:r w:rsidRPr="00580A0F">
        <w:rPr>
          <w:rFonts w:ascii="Times New Roman" w:eastAsia="Lucida Sans Unicode" w:hAnsi="Times New Roman" w:cs="Times New Roman"/>
          <w:color w:val="000000"/>
          <w:lang w:eastAsia="pl-PL" w:bidi="en-US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72C8435C" w14:textId="77777777" w:rsidR="00580A0F" w:rsidRPr="00580A0F" w:rsidRDefault="00580A0F" w:rsidP="00580A0F">
      <w:pPr>
        <w:widowControl w:val="0"/>
        <w:numPr>
          <w:ilvl w:val="0"/>
          <w:numId w:val="26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 xml:space="preserve">listownie na adres: Kuratorium Oświaty w Krakowie, ul. Szlak 73, 31-153 Kraków, </w:t>
      </w:r>
      <w:r w:rsidRPr="00580A0F">
        <w:rPr>
          <w:rFonts w:ascii="Times New Roman" w:eastAsia="Lucida Sans Unicode" w:hAnsi="Times New Roman" w:cs="Times New Roman"/>
          <w:lang w:eastAsia="pl-PL"/>
        </w:rPr>
        <w:t>umieszczając dopisek „Do Inspektora Ochrony Danych”</w:t>
      </w:r>
      <w:r w:rsidRPr="00580A0F">
        <w:rPr>
          <w:rFonts w:ascii="Times New Roman" w:eastAsia="Arial" w:hAnsi="Times New Roman" w:cs="Times New Roman"/>
        </w:rPr>
        <w:t>;</w:t>
      </w:r>
    </w:p>
    <w:p w14:paraId="07CD1324" w14:textId="77777777" w:rsidR="00580A0F" w:rsidRPr="00580A0F" w:rsidRDefault="00580A0F" w:rsidP="00580A0F">
      <w:pPr>
        <w:widowControl w:val="0"/>
        <w:numPr>
          <w:ilvl w:val="0"/>
          <w:numId w:val="26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 xml:space="preserve">poprzez e-mail: </w:t>
      </w:r>
      <w:hyperlink r:id="rId19" w:history="1">
        <w:r w:rsidRPr="00580A0F">
          <w:rPr>
            <w:rFonts w:ascii="Times New Roman" w:eastAsia="Arial" w:hAnsi="Times New Roman" w:cs="Times New Roman"/>
            <w:color w:val="0000FF"/>
            <w:u w:val="single"/>
          </w:rPr>
          <w:t>iod@kuratorium.krakow.pl</w:t>
        </w:r>
      </w:hyperlink>
      <w:r w:rsidRPr="00580A0F">
        <w:rPr>
          <w:rFonts w:ascii="Times New Roman" w:eastAsia="Arial" w:hAnsi="Times New Roman" w:cs="Times New Roman"/>
        </w:rPr>
        <w:t>;</w:t>
      </w:r>
    </w:p>
    <w:p w14:paraId="61640326" w14:textId="77777777" w:rsidR="00580A0F" w:rsidRPr="00580A0F" w:rsidRDefault="00580A0F" w:rsidP="00580A0F">
      <w:pPr>
        <w:widowControl w:val="0"/>
        <w:numPr>
          <w:ilvl w:val="0"/>
          <w:numId w:val="26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telefonicznie: (12) 448 11 65.</w:t>
      </w:r>
    </w:p>
    <w:p w14:paraId="54D9B60D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Cel i podstawy przetwarzania:</w:t>
      </w:r>
    </w:p>
    <w:p w14:paraId="3F29E41E" w14:textId="11277D30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color w:val="000000"/>
          <w:lang w:bidi="en-US"/>
        </w:rPr>
        <w:t>Będziemy przetwarzać Państwa dane osobowe i dane osobowe Waszego dziecka w celu przeprowadzenia Wojewódzkiego konkursu „Postacie, miejsca, wydarzenia w historii „Solidarności” mojego regionu – karta z p</w:t>
      </w:r>
      <w:r w:rsidR="007858E2">
        <w:rPr>
          <w:rFonts w:ascii="Times New Roman" w:eastAsia="Courier New" w:hAnsi="Times New Roman" w:cs="Times New Roman"/>
          <w:color w:val="000000"/>
          <w:lang w:bidi="en-US"/>
        </w:rPr>
        <w:t>amiętnika</w:t>
      </w:r>
      <w:r w:rsidRPr="00580A0F">
        <w:rPr>
          <w:rFonts w:ascii="Times New Roman" w:eastAsia="Courier New" w:hAnsi="Times New Roman" w:cs="Times New Roman"/>
          <w:color w:val="000000"/>
          <w:lang w:bidi="en-US"/>
        </w:rPr>
        <w:t>”. Podstawą prawną ich przetwarzania są Państwa zgody wyrażone</w:t>
      </w:r>
      <w:r w:rsidR="007858E2">
        <w:rPr>
          <w:rFonts w:ascii="Times New Roman" w:eastAsia="Courier New" w:hAnsi="Times New Roman" w:cs="Times New Roman"/>
          <w:color w:val="000000"/>
          <w:lang w:bidi="en-US"/>
        </w:rPr>
        <w:t xml:space="preserve"> </w:t>
      </w:r>
      <w:r w:rsidRPr="00580A0F">
        <w:rPr>
          <w:rFonts w:ascii="Times New Roman" w:eastAsia="Courier New" w:hAnsi="Times New Roman" w:cs="Times New Roman"/>
          <w:color w:val="000000"/>
          <w:lang w:bidi="en-US"/>
        </w:rPr>
        <w:t>w załączniku nr 2 do regulaminu konkursu.</w:t>
      </w:r>
    </w:p>
    <w:p w14:paraId="4521331B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Odbiorcy danych osobowych:</w:t>
      </w:r>
    </w:p>
    <w:p w14:paraId="25B27557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color w:val="000000"/>
          <w:lang w:bidi="en-US"/>
        </w:rPr>
        <w:t>Imiona i nazwiska, nazwy szkół uczestników zakwalifikowanych do etapu wojewódzkiego i laureatów będą publikowane na stronie internetowej Kuratorium Oświaty w Krakowie.</w:t>
      </w:r>
    </w:p>
    <w:p w14:paraId="4A4C5EF9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Okres przechowywania danych:</w:t>
      </w:r>
    </w:p>
    <w:p w14:paraId="6EE46486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color w:val="000000"/>
          <w:lang w:bidi="en-US"/>
        </w:rPr>
        <w:t>Państwa dane osobowe i dane osobowe Waszego dziecka będą przechowywane przez okres 5 lat, licząc od końca roku kalendarzowego w którym nastąpiło ostateczne zakończenie konkursu, po upływie tego okresu dane osobowe będą podlegać ekspertyzie przeprowadzonej przez właściwe archiwum państwowego.</w:t>
      </w:r>
    </w:p>
    <w:p w14:paraId="4AF1625D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Prawa osób, których dane dotyczą:</w:t>
      </w:r>
    </w:p>
    <w:p w14:paraId="29576307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color w:val="000000"/>
          <w:lang w:bidi="en-US"/>
        </w:rPr>
        <w:t>Zgodnie z przepisami o ochronie danych osobowych przysługują Państwu następujące uprawnienia:</w:t>
      </w:r>
    </w:p>
    <w:p w14:paraId="187EC3D6" w14:textId="77777777" w:rsidR="00580A0F" w:rsidRPr="00580A0F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prawo dostępu do treści swoich danych oraz otrzymania ich kopii;</w:t>
      </w:r>
    </w:p>
    <w:p w14:paraId="522B965F" w14:textId="77777777" w:rsidR="00580A0F" w:rsidRPr="00580A0F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prawo sprostowania (poprawiania) swoich danych;</w:t>
      </w:r>
    </w:p>
    <w:p w14:paraId="6D34AC1A" w14:textId="77777777" w:rsidR="00580A0F" w:rsidRPr="00580A0F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prawo do usunięcia danych osobowych, w sytuacji, gdy przetwarzanie danych nie następuje</w:t>
      </w:r>
      <w:r w:rsidRPr="00580A0F">
        <w:rPr>
          <w:rFonts w:ascii="Times New Roman" w:eastAsia="Arial" w:hAnsi="Times New Roman" w:cs="Times New Roman"/>
        </w:rPr>
        <w:br/>
        <w:t>w celu wywiązania się z obowiązku wynikającego z przepisu prawa lub w ramach sprawowania władzy publicznej;</w:t>
      </w:r>
    </w:p>
    <w:p w14:paraId="18BB4960" w14:textId="77777777" w:rsidR="00580A0F" w:rsidRPr="00580A0F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prawo do ograniczenia przetwarzania danych, przy czym przepisy odrębne mogą wyłączyć możliwość skorzystania z tego prawa;</w:t>
      </w:r>
    </w:p>
    <w:p w14:paraId="63FA98F3" w14:textId="77777777" w:rsidR="00580A0F" w:rsidRPr="00580A0F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>prawo do przenoszenia danych pomiędzy różnymi administratorami;</w:t>
      </w:r>
    </w:p>
    <w:p w14:paraId="1FCAA182" w14:textId="77777777" w:rsidR="00580A0F" w:rsidRPr="00580A0F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contextualSpacing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lastRenderedPageBreak/>
        <w:t>prawo do niepodlegania wyłącznie zautomatyzowanemu podejmowaniu decyzji, w tym profilowaniu;</w:t>
      </w:r>
    </w:p>
    <w:p w14:paraId="3BA2BC0A" w14:textId="77777777" w:rsidR="00580A0F" w:rsidRPr="00580A0F" w:rsidRDefault="00580A0F" w:rsidP="00580A0F">
      <w:pPr>
        <w:widowControl w:val="0"/>
        <w:numPr>
          <w:ilvl w:val="0"/>
          <w:numId w:val="28"/>
        </w:numPr>
        <w:suppressAutoHyphens/>
        <w:spacing w:after="0" w:line="240" w:lineRule="auto"/>
        <w:ind w:left="511" w:hanging="227"/>
        <w:jc w:val="both"/>
        <w:rPr>
          <w:rFonts w:ascii="Times New Roman" w:eastAsia="Arial" w:hAnsi="Times New Roman" w:cs="Times New Roman"/>
        </w:rPr>
      </w:pPr>
      <w:r w:rsidRPr="00580A0F">
        <w:rPr>
          <w:rFonts w:ascii="Times New Roman" w:eastAsia="Arial" w:hAnsi="Times New Roman" w:cs="Times New Roman"/>
        </w:rPr>
        <w:t xml:space="preserve">prawo do wniesienia skargi do Prezesa Urzędu Ochrony Danych Osobowych, gdy uznają Państwo, iż przetwarzanie Waszych danych osobowych lub danych osobowych Waszego dziecka narusza przepisy o ochronie danych osobowych: </w:t>
      </w:r>
      <w:r w:rsidRPr="00580A0F">
        <w:rPr>
          <w:rFonts w:ascii="Times New Roman" w:eastAsia="Arial" w:hAnsi="Times New Roman" w:cs="Times New Roman"/>
          <w:i/>
        </w:rPr>
        <w:t>Biuro Urzędu Ochrony Danych Osobowych, ul. Stawki 2, 00-193 Warszawa, tel. 22 531 03 00, fax. 22 531 03 01, email: </w:t>
      </w:r>
      <w:hyperlink r:id="rId20" w:history="1">
        <w:r w:rsidRPr="00580A0F">
          <w:rPr>
            <w:rFonts w:ascii="Times New Roman" w:eastAsia="Arial" w:hAnsi="Times New Roman" w:cs="Times New Roman"/>
            <w:i/>
            <w:color w:val="0000FF"/>
            <w:u w:val="single"/>
          </w:rPr>
          <w:t>kancelaria@uodo.gov.pl</w:t>
        </w:r>
      </w:hyperlink>
      <w:r w:rsidRPr="00580A0F">
        <w:rPr>
          <w:rFonts w:ascii="Times New Roman" w:eastAsia="Arial" w:hAnsi="Times New Roman" w:cs="Times New Roman"/>
        </w:rPr>
        <w:t>.</w:t>
      </w:r>
    </w:p>
    <w:p w14:paraId="6D148DDE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Prawo cofnięcia zgody:</w:t>
      </w:r>
    </w:p>
    <w:p w14:paraId="48936D5E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Courier New" w:hAnsi="Times New Roman" w:cs="Times New Roman"/>
          <w:color w:val="000000"/>
          <w:lang w:bidi="en-US"/>
        </w:rPr>
        <w:t>Posiadają Państwo prawo wycofania zgody na przetwarzanie danych w dowolnym momencie. Wycofanie zgody nie ma wpływu na zgodność z prawem przetwarzania, którego dokonano na podstawie Państwa zgody przed jej wycofaniem. Zgodę mogą Państwo wycofać poprzez wysłanie oświadczenia o wycofaniu zgody listownie na nasz adres korespondencyjny, bądź e-mail.</w:t>
      </w:r>
    </w:p>
    <w:p w14:paraId="5AD78264" w14:textId="77777777" w:rsidR="00580A0F" w:rsidRPr="00580A0F" w:rsidRDefault="00580A0F" w:rsidP="00580A0F">
      <w:pPr>
        <w:widowControl w:val="0"/>
        <w:numPr>
          <w:ilvl w:val="0"/>
          <w:numId w:val="25"/>
        </w:numPr>
        <w:suppressAutoHyphens/>
        <w:spacing w:before="60" w:after="0" w:line="240" w:lineRule="auto"/>
        <w:ind w:left="227" w:hanging="227"/>
        <w:contextualSpacing/>
        <w:jc w:val="both"/>
        <w:rPr>
          <w:rFonts w:ascii="Times New Roman" w:eastAsia="Arial" w:hAnsi="Times New Roman" w:cs="Times New Roman"/>
          <w:b/>
        </w:rPr>
      </w:pPr>
      <w:r w:rsidRPr="00580A0F">
        <w:rPr>
          <w:rFonts w:ascii="Times New Roman" w:eastAsia="Arial" w:hAnsi="Times New Roman" w:cs="Times New Roman"/>
          <w:b/>
        </w:rPr>
        <w:t>Informacje o wymogu podania danych:</w:t>
      </w:r>
    </w:p>
    <w:p w14:paraId="18B22EF7" w14:textId="77777777" w:rsidR="00580A0F" w:rsidRPr="00580A0F" w:rsidRDefault="00580A0F" w:rsidP="00580A0F">
      <w:pPr>
        <w:widowControl w:val="0"/>
        <w:suppressAutoHyphens/>
        <w:spacing w:after="0" w:line="240" w:lineRule="auto"/>
        <w:ind w:left="170"/>
        <w:jc w:val="both"/>
        <w:rPr>
          <w:rFonts w:ascii="Times New Roman" w:eastAsia="Courier New" w:hAnsi="Times New Roman" w:cs="Times New Roman"/>
          <w:color w:val="000000"/>
          <w:lang w:bidi="en-US"/>
        </w:rPr>
      </w:pPr>
      <w:r w:rsidRPr="00580A0F">
        <w:rPr>
          <w:rFonts w:ascii="Times New Roman" w:eastAsia="Lucida Sans Unicode" w:hAnsi="Times New Roman" w:cs="Times New Roman"/>
          <w:color w:val="000000"/>
          <w:lang w:eastAsia="pl-PL" w:bidi="en-US"/>
        </w:rPr>
        <w:t>Podanie przez Państwa danych osobowych i danych osobowych Waszego dziecka jest dobrowolne lecz niezbędne, aby uczestniczyć w konkursie.</w:t>
      </w:r>
    </w:p>
    <w:p w14:paraId="06C07E25" w14:textId="77777777" w:rsidR="00580A0F" w:rsidRPr="00580A0F" w:rsidRDefault="00580A0F" w:rsidP="00580A0F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lang w:bidi="en-US"/>
        </w:rPr>
      </w:pPr>
    </w:p>
    <w:p w14:paraId="01DAC41C" w14:textId="7AF44C66" w:rsidR="00AA18BB" w:rsidRDefault="00AA18BB"/>
    <w:sectPr w:rsidR="00AA18BB" w:rsidSect="000D434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B0705" w14:textId="77777777" w:rsidR="00941F33" w:rsidRDefault="00941F33" w:rsidP="00580A0F">
      <w:pPr>
        <w:spacing w:after="0" w:line="240" w:lineRule="auto"/>
      </w:pPr>
      <w:r>
        <w:separator/>
      </w:r>
    </w:p>
  </w:endnote>
  <w:endnote w:type="continuationSeparator" w:id="0">
    <w:p w14:paraId="369437F3" w14:textId="77777777" w:rsidR="00941F33" w:rsidRDefault="00941F33" w:rsidP="0058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684B7" w14:textId="77777777" w:rsidR="007C51ED" w:rsidRDefault="006913A0" w:rsidP="00E668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1E2CFB" w14:textId="77777777" w:rsidR="007C51ED" w:rsidRDefault="00941F33" w:rsidP="00E668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40B7" w14:textId="77777777" w:rsidR="007C51ED" w:rsidRDefault="00941F33" w:rsidP="00E6683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2928B" w14:textId="77777777" w:rsidR="000D4342" w:rsidRDefault="00941F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D0EDD" w14:textId="77777777" w:rsidR="00941F33" w:rsidRDefault="00941F33" w:rsidP="00580A0F">
      <w:pPr>
        <w:spacing w:after="0" w:line="240" w:lineRule="auto"/>
      </w:pPr>
      <w:r>
        <w:separator/>
      </w:r>
    </w:p>
  </w:footnote>
  <w:footnote w:type="continuationSeparator" w:id="0">
    <w:p w14:paraId="4493590F" w14:textId="77777777" w:rsidR="00941F33" w:rsidRDefault="00941F33" w:rsidP="00580A0F">
      <w:pPr>
        <w:spacing w:after="0" w:line="240" w:lineRule="auto"/>
      </w:pPr>
      <w:r>
        <w:continuationSeparator/>
      </w:r>
    </w:p>
  </w:footnote>
  <w:footnote w:id="1">
    <w:p w14:paraId="21B3FEB3" w14:textId="77777777" w:rsidR="00580A0F" w:rsidRPr="002F693C" w:rsidRDefault="00580A0F" w:rsidP="00580A0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53145F">
        <w:rPr>
          <w:rStyle w:val="Odwoanieprzypisudolnego"/>
          <w:rFonts w:ascii="Lucida Sans Unicode" w:hAnsi="Lucida Sans Unicode"/>
          <w:sz w:val="18"/>
          <w:szCs w:val="18"/>
        </w:rPr>
        <w:footnoteRef/>
      </w:r>
      <w:r w:rsidRPr="0053145F">
        <w:rPr>
          <w:rFonts w:ascii="Lucida Sans Unicode" w:hAnsi="Lucida Sans Unicode"/>
          <w:sz w:val="18"/>
          <w:szCs w:val="18"/>
        </w:rPr>
        <w:t xml:space="preserve"> </w:t>
      </w:r>
      <w:r w:rsidRPr="002F693C">
        <w:rPr>
          <w:rFonts w:ascii="Times New Roman" w:hAnsi="Times New Roman" w:cs="Times New Roman"/>
          <w:sz w:val="18"/>
          <w:szCs w:val="18"/>
        </w:rPr>
        <w:t>niepotrzebne skreślić;</w:t>
      </w:r>
    </w:p>
  </w:footnote>
  <w:footnote w:id="2">
    <w:p w14:paraId="113EE7C8" w14:textId="77777777" w:rsidR="00580A0F" w:rsidRPr="0020291A" w:rsidRDefault="00580A0F" w:rsidP="00580A0F">
      <w:pPr>
        <w:pStyle w:val="Tekstprzypisudolnego"/>
        <w:rPr>
          <w:rFonts w:cs="Arial"/>
          <w:sz w:val="18"/>
          <w:szCs w:val="18"/>
        </w:rPr>
      </w:pPr>
      <w:r w:rsidRPr="002F693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F693C">
        <w:rPr>
          <w:rFonts w:ascii="Times New Roman" w:hAnsi="Times New Roman" w:cs="Times New Roman"/>
          <w:sz w:val="18"/>
          <w:szCs w:val="18"/>
        </w:rPr>
        <w:t xml:space="preserve"> w przypadku małoletniego dziecka, podpis rodzica lub opiekuna prawnego.</w:t>
      </w:r>
    </w:p>
  </w:footnote>
  <w:footnote w:id="3">
    <w:p w14:paraId="354E9376" w14:textId="77777777" w:rsidR="00580A0F" w:rsidRPr="00C77056" w:rsidRDefault="00580A0F" w:rsidP="00580A0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</w:footnote>
  <w:footnote w:id="4">
    <w:p w14:paraId="227BEB5D" w14:textId="77777777" w:rsidR="00580A0F" w:rsidRPr="00C77056" w:rsidRDefault="00580A0F" w:rsidP="00580A0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  <w:p w14:paraId="07010BEE" w14:textId="77777777" w:rsidR="00580A0F" w:rsidRPr="0053145F" w:rsidRDefault="00580A0F" w:rsidP="00580A0F">
      <w:pPr>
        <w:pStyle w:val="Tekstprzypisudolnego"/>
        <w:rPr>
          <w:rFonts w:ascii="Lucida Sans Unicode" w:hAnsi="Lucida Sans Unicode"/>
        </w:rPr>
      </w:pPr>
      <w:r w:rsidRPr="00C77056">
        <w:rPr>
          <w:rStyle w:val="Odwoanieprzypisudolnego"/>
          <w:rFonts w:ascii="Times New Roman" w:hAnsi="Times New Roman" w:cs="Times New Roman"/>
          <w:sz w:val="16"/>
          <w:szCs w:val="16"/>
        </w:rPr>
        <w:t>5</w:t>
      </w:r>
      <w:r w:rsidRPr="00C77056">
        <w:rPr>
          <w:rFonts w:ascii="Times New Roman" w:hAnsi="Times New Roman" w:cs="Times New Roman"/>
          <w:sz w:val="16"/>
          <w:szCs w:val="16"/>
        </w:rPr>
        <w:t xml:space="preserve"> w przypadku małoletniego dziecka, podpis rodzica lub opiekuna prawnego.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6554" w14:textId="77777777" w:rsidR="000D4342" w:rsidRDefault="00941F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0910" w14:textId="77777777" w:rsidR="000D4342" w:rsidRDefault="006913A0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8FCA2FF" w14:textId="77777777" w:rsidR="00692636" w:rsidRDefault="00941F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2A1D" w14:textId="77777777" w:rsidR="000D4342" w:rsidRDefault="00941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0"/>
        </w:tabs>
        <w:ind w:left="5670" w:firstLine="0"/>
      </w:pPr>
    </w:lvl>
  </w:abstractNum>
  <w:abstractNum w:abstractNumId="1" w15:restartNumberingAfterBreak="0">
    <w:nsid w:val="006544C4"/>
    <w:multiLevelType w:val="hybridMultilevel"/>
    <w:tmpl w:val="AF445AE6"/>
    <w:lvl w:ilvl="0" w:tplc="84E4C67E">
      <w:start w:val="1"/>
      <w:numFmt w:val="decimal"/>
      <w:lvlText w:val="%1)"/>
      <w:lvlJc w:val="left"/>
      <w:pPr>
        <w:ind w:left="720" w:hanging="360"/>
      </w:pPr>
      <w:rPr>
        <w:rFonts w:ascii="Times New Roman" w:eastAsia="Courier New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75B0"/>
    <w:multiLevelType w:val="hybridMultilevel"/>
    <w:tmpl w:val="20025DE0"/>
    <w:lvl w:ilvl="0" w:tplc="8B6628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4" w15:restartNumberingAfterBreak="0">
    <w:nsid w:val="084D11F4"/>
    <w:multiLevelType w:val="hybridMultilevel"/>
    <w:tmpl w:val="09B49A92"/>
    <w:lvl w:ilvl="0" w:tplc="0BF05E9C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87426"/>
    <w:multiLevelType w:val="hybridMultilevel"/>
    <w:tmpl w:val="B70AAD0A"/>
    <w:lvl w:ilvl="0" w:tplc="0415000F">
      <w:start w:val="1"/>
      <w:numFmt w:val="decimal"/>
      <w:lvlText w:val="%1.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35D21"/>
    <w:multiLevelType w:val="hybridMultilevel"/>
    <w:tmpl w:val="8C50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8" w15:restartNumberingAfterBreak="0">
    <w:nsid w:val="129B0352"/>
    <w:multiLevelType w:val="hybridMultilevel"/>
    <w:tmpl w:val="6CA6A9A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AF60517"/>
    <w:multiLevelType w:val="hybridMultilevel"/>
    <w:tmpl w:val="58C27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04CD8"/>
    <w:multiLevelType w:val="hybridMultilevel"/>
    <w:tmpl w:val="B742E042"/>
    <w:lvl w:ilvl="0" w:tplc="F558E0CE">
      <w:start w:val="1"/>
      <w:numFmt w:val="decimal"/>
      <w:lvlText w:val="%1)"/>
      <w:lvlJc w:val="left"/>
      <w:pPr>
        <w:ind w:left="1494" w:hanging="360"/>
      </w:pPr>
      <w:rPr>
        <w:rFonts w:ascii="Times New Roman" w:eastAsia="Courier New" w:hAnsi="Times New Roman"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376F6"/>
    <w:multiLevelType w:val="hybridMultilevel"/>
    <w:tmpl w:val="16D67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D2CC0"/>
    <w:multiLevelType w:val="hybridMultilevel"/>
    <w:tmpl w:val="7A045580"/>
    <w:lvl w:ilvl="0" w:tplc="7C24F35C">
      <w:start w:val="1"/>
      <w:numFmt w:val="decimal"/>
      <w:lvlText w:val="%1)"/>
      <w:lvlJc w:val="left"/>
      <w:pPr>
        <w:ind w:left="1004" w:hanging="360"/>
      </w:pPr>
      <w:rPr>
        <w:rFonts w:ascii="Times New Roman" w:eastAsia="Courier New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F313064"/>
    <w:multiLevelType w:val="hybridMultilevel"/>
    <w:tmpl w:val="52C85808"/>
    <w:lvl w:ilvl="0" w:tplc="C1543134">
      <w:start w:val="1"/>
      <w:numFmt w:val="decimal"/>
      <w:lvlText w:val="%1)"/>
      <w:lvlJc w:val="left"/>
      <w:pPr>
        <w:ind w:left="1080" w:hanging="360"/>
      </w:pPr>
      <w:rPr>
        <w:rFonts w:ascii="Times New Roman" w:eastAsia="Courier New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6" w15:restartNumberingAfterBreak="0">
    <w:nsid w:val="3DC60A4D"/>
    <w:multiLevelType w:val="hybridMultilevel"/>
    <w:tmpl w:val="AFB676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Arial Unicode MS" w:hAnsi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7" w15:restartNumberingAfterBreak="0">
    <w:nsid w:val="42765DDA"/>
    <w:multiLevelType w:val="hybridMultilevel"/>
    <w:tmpl w:val="D52484EE"/>
    <w:lvl w:ilvl="0" w:tplc="0A48B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alibri" w:hAnsi="Calibri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8" w15:restartNumberingAfterBreak="0">
    <w:nsid w:val="477F22D7"/>
    <w:multiLevelType w:val="hybridMultilevel"/>
    <w:tmpl w:val="75CCA8E4"/>
    <w:lvl w:ilvl="0" w:tplc="B86CAA2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 w15:restartNumberingAfterBreak="0">
    <w:nsid w:val="55AF696D"/>
    <w:multiLevelType w:val="hybridMultilevel"/>
    <w:tmpl w:val="A8F44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305DF"/>
    <w:multiLevelType w:val="hybridMultilevel"/>
    <w:tmpl w:val="4C443536"/>
    <w:lvl w:ilvl="0" w:tplc="A2C4E5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E1A99"/>
    <w:multiLevelType w:val="hybridMultilevel"/>
    <w:tmpl w:val="2690BE92"/>
    <w:lvl w:ilvl="0" w:tplc="04150017">
      <w:start w:val="1"/>
      <w:numFmt w:val="lowerLetter"/>
      <w:lvlText w:val="%1)"/>
      <w:lvlJc w:val="left"/>
      <w:pPr>
        <w:ind w:left="136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2" w15:restartNumberingAfterBreak="0">
    <w:nsid w:val="57425837"/>
    <w:multiLevelType w:val="hybridMultilevel"/>
    <w:tmpl w:val="8D28C560"/>
    <w:lvl w:ilvl="0" w:tplc="6AC810C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AFA770E"/>
    <w:multiLevelType w:val="hybridMultilevel"/>
    <w:tmpl w:val="30A0D500"/>
    <w:lvl w:ilvl="0" w:tplc="9F7ABC6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C0726"/>
    <w:multiLevelType w:val="hybridMultilevel"/>
    <w:tmpl w:val="4822BB86"/>
    <w:lvl w:ilvl="0" w:tplc="7B505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3249A"/>
    <w:multiLevelType w:val="hybridMultilevel"/>
    <w:tmpl w:val="CDE41FD4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26" w15:restartNumberingAfterBreak="0">
    <w:nsid w:val="635E5E98"/>
    <w:multiLevelType w:val="hybridMultilevel"/>
    <w:tmpl w:val="66288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04D4A"/>
    <w:multiLevelType w:val="hybridMultilevel"/>
    <w:tmpl w:val="685293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50EFA"/>
    <w:multiLevelType w:val="hybridMultilevel"/>
    <w:tmpl w:val="C76AA4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1"/>
  </w:num>
  <w:num w:numId="5">
    <w:abstractNumId w:val="1"/>
  </w:num>
  <w:num w:numId="6">
    <w:abstractNumId w:val="7"/>
  </w:num>
  <w:num w:numId="7">
    <w:abstractNumId w:val="9"/>
  </w:num>
  <w:num w:numId="8">
    <w:abstractNumId w:val="17"/>
  </w:num>
  <w:num w:numId="9">
    <w:abstractNumId w:val="24"/>
  </w:num>
  <w:num w:numId="10">
    <w:abstractNumId w:val="2"/>
  </w:num>
  <w:num w:numId="11">
    <w:abstractNumId w:val="26"/>
  </w:num>
  <w:num w:numId="12">
    <w:abstractNumId w:val="12"/>
  </w:num>
  <w:num w:numId="13">
    <w:abstractNumId w:val="20"/>
  </w:num>
  <w:num w:numId="14">
    <w:abstractNumId w:val="16"/>
  </w:num>
  <w:num w:numId="15">
    <w:abstractNumId w:val="18"/>
  </w:num>
  <w:num w:numId="16">
    <w:abstractNumId w:val="21"/>
  </w:num>
  <w:num w:numId="17">
    <w:abstractNumId w:val="5"/>
  </w:num>
  <w:num w:numId="18">
    <w:abstractNumId w:val="25"/>
  </w:num>
  <w:num w:numId="19">
    <w:abstractNumId w:val="4"/>
  </w:num>
  <w:num w:numId="20">
    <w:abstractNumId w:val="27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9"/>
  </w:num>
  <w:num w:numId="24">
    <w:abstractNumId w:val="28"/>
  </w:num>
  <w:num w:numId="25">
    <w:abstractNumId w:val="10"/>
  </w:num>
  <w:num w:numId="26">
    <w:abstractNumId w:val="15"/>
  </w:num>
  <w:num w:numId="27">
    <w:abstractNumId w:val="3"/>
  </w:num>
  <w:num w:numId="28">
    <w:abstractNumId w:val="6"/>
  </w:num>
  <w:num w:numId="29">
    <w:abstractNumId w:val="2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0F"/>
    <w:rsid w:val="00004912"/>
    <w:rsid w:val="000266D3"/>
    <w:rsid w:val="000535DA"/>
    <w:rsid w:val="00147D19"/>
    <w:rsid w:val="00257AE4"/>
    <w:rsid w:val="00264344"/>
    <w:rsid w:val="00332ACD"/>
    <w:rsid w:val="0034006F"/>
    <w:rsid w:val="00365A40"/>
    <w:rsid w:val="003C4ACD"/>
    <w:rsid w:val="003F55B3"/>
    <w:rsid w:val="00431C9E"/>
    <w:rsid w:val="00475897"/>
    <w:rsid w:val="00580A0F"/>
    <w:rsid w:val="005C22AC"/>
    <w:rsid w:val="005D2683"/>
    <w:rsid w:val="006913A0"/>
    <w:rsid w:val="0069208E"/>
    <w:rsid w:val="006951FB"/>
    <w:rsid w:val="006C5B08"/>
    <w:rsid w:val="0077622E"/>
    <w:rsid w:val="007858E2"/>
    <w:rsid w:val="008571C9"/>
    <w:rsid w:val="00890DE4"/>
    <w:rsid w:val="008D2824"/>
    <w:rsid w:val="00922D63"/>
    <w:rsid w:val="009331DE"/>
    <w:rsid w:val="00941F33"/>
    <w:rsid w:val="00960E4C"/>
    <w:rsid w:val="00982BC6"/>
    <w:rsid w:val="00991E4B"/>
    <w:rsid w:val="00A47EF9"/>
    <w:rsid w:val="00AA18BB"/>
    <w:rsid w:val="00B9456B"/>
    <w:rsid w:val="00BB6BC9"/>
    <w:rsid w:val="00C2531E"/>
    <w:rsid w:val="00C61961"/>
    <w:rsid w:val="00C91782"/>
    <w:rsid w:val="00CB3566"/>
    <w:rsid w:val="00CD6418"/>
    <w:rsid w:val="00CF08D5"/>
    <w:rsid w:val="00D13638"/>
    <w:rsid w:val="00D872E2"/>
    <w:rsid w:val="00E17156"/>
    <w:rsid w:val="00F02ADB"/>
    <w:rsid w:val="00F92B5B"/>
    <w:rsid w:val="00FC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5C31"/>
  <w15:chartTrackingRefBased/>
  <w15:docId w15:val="{F00D3F26-B475-48A6-9E2C-67E8FDFA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80A0F"/>
    <w:pPr>
      <w:keepNext/>
      <w:widowControl w:val="0"/>
      <w:numPr>
        <w:numId w:val="1"/>
      </w:numPr>
      <w:suppressAutoHyphens/>
      <w:spacing w:after="0" w:line="360" w:lineRule="auto"/>
      <w:ind w:left="708"/>
      <w:outlineLvl w:val="0"/>
    </w:pPr>
    <w:rPr>
      <w:rFonts w:ascii="Lucida Sans Unicode" w:eastAsia="Courier New" w:hAnsi="Lucida Sans Unicode" w:cs="Calibri Light"/>
      <w:color w:val="000000"/>
      <w:sz w:val="24"/>
      <w:szCs w:val="20"/>
      <w:lang w:bidi="en-US"/>
    </w:rPr>
  </w:style>
  <w:style w:type="paragraph" w:styleId="Nagwek2">
    <w:name w:val="heading 2"/>
    <w:basedOn w:val="Normalny"/>
    <w:next w:val="Normalny"/>
    <w:link w:val="Nagwek2Znak"/>
    <w:qFormat/>
    <w:rsid w:val="00580A0F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Lucida Sans Unicode" w:eastAsia="Courier New" w:hAnsi="Lucida Sans Unicode" w:cs="Calibri Light"/>
      <w:b/>
      <w:bCs/>
      <w:color w:val="000000"/>
      <w:sz w:val="36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0A0F"/>
    <w:rPr>
      <w:rFonts w:ascii="Lucida Sans Unicode" w:eastAsia="Courier New" w:hAnsi="Lucida Sans Unicode" w:cs="Calibri Light"/>
      <w:color w:val="000000"/>
      <w:sz w:val="24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rsid w:val="00580A0F"/>
    <w:rPr>
      <w:rFonts w:ascii="Lucida Sans Unicode" w:eastAsia="Courier New" w:hAnsi="Lucida Sans Unicode" w:cs="Calibri Light"/>
      <w:b/>
      <w:bCs/>
      <w:color w:val="000000"/>
      <w:sz w:val="36"/>
      <w:szCs w:val="24"/>
      <w:lang w:bidi="en-US"/>
    </w:rPr>
  </w:style>
  <w:style w:type="numbering" w:customStyle="1" w:styleId="Bezlisty1">
    <w:name w:val="Bez listy1"/>
    <w:next w:val="Bezlisty"/>
    <w:semiHidden/>
    <w:rsid w:val="00580A0F"/>
  </w:style>
  <w:style w:type="character" w:customStyle="1" w:styleId="WW8Num5z0">
    <w:name w:val="WW8Num5z0"/>
    <w:rsid w:val="00580A0F"/>
    <w:rPr>
      <w:b w:val="0"/>
    </w:rPr>
  </w:style>
  <w:style w:type="character" w:customStyle="1" w:styleId="WW8Num6z1">
    <w:name w:val="WW8Num6z1"/>
    <w:rsid w:val="00580A0F"/>
    <w:rPr>
      <w:i w:val="0"/>
    </w:rPr>
  </w:style>
  <w:style w:type="character" w:customStyle="1" w:styleId="WW8Num8z0">
    <w:name w:val="WW8Num8z0"/>
    <w:rsid w:val="00580A0F"/>
    <w:rPr>
      <w:b w:val="0"/>
    </w:rPr>
  </w:style>
  <w:style w:type="character" w:customStyle="1" w:styleId="WW8Num9z0">
    <w:name w:val="WW8Num9z0"/>
    <w:rsid w:val="00580A0F"/>
    <w:rPr>
      <w:b w:val="0"/>
    </w:rPr>
  </w:style>
  <w:style w:type="character" w:customStyle="1" w:styleId="WW8Num10z1">
    <w:name w:val="WW8Num10z1"/>
    <w:rsid w:val="00580A0F"/>
    <w:rPr>
      <w:i w:val="0"/>
    </w:rPr>
  </w:style>
  <w:style w:type="character" w:customStyle="1" w:styleId="WW8Num11z1">
    <w:name w:val="WW8Num11z1"/>
    <w:rsid w:val="00580A0F"/>
    <w:rPr>
      <w:i w:val="0"/>
    </w:rPr>
  </w:style>
  <w:style w:type="character" w:customStyle="1" w:styleId="WW8Num12z0">
    <w:name w:val="WW8Num12z0"/>
    <w:rsid w:val="00580A0F"/>
    <w:rPr>
      <w:i w:val="0"/>
    </w:rPr>
  </w:style>
  <w:style w:type="character" w:customStyle="1" w:styleId="Absatz-Standardschriftart">
    <w:name w:val="Absatz-Standardschriftart"/>
    <w:rsid w:val="00580A0F"/>
  </w:style>
  <w:style w:type="character" w:customStyle="1" w:styleId="WW8Num12z1">
    <w:name w:val="WW8Num12z1"/>
    <w:rsid w:val="00580A0F"/>
    <w:rPr>
      <w:i w:val="0"/>
    </w:rPr>
  </w:style>
  <w:style w:type="character" w:customStyle="1" w:styleId="WW-Absatz-Standardschriftart">
    <w:name w:val="WW-Absatz-Standardschriftart"/>
    <w:rsid w:val="00580A0F"/>
  </w:style>
  <w:style w:type="character" w:customStyle="1" w:styleId="WW8Num11z0">
    <w:name w:val="WW8Num11z0"/>
    <w:rsid w:val="00580A0F"/>
    <w:rPr>
      <w:b w:val="0"/>
    </w:rPr>
  </w:style>
  <w:style w:type="character" w:customStyle="1" w:styleId="WW-Absatz-Standardschriftart1">
    <w:name w:val="WW-Absatz-Standardschriftart1"/>
    <w:rsid w:val="00580A0F"/>
  </w:style>
  <w:style w:type="character" w:customStyle="1" w:styleId="WW-Absatz-Standardschriftart11">
    <w:name w:val="WW-Absatz-Standardschriftart11"/>
    <w:rsid w:val="00580A0F"/>
  </w:style>
  <w:style w:type="character" w:customStyle="1" w:styleId="WW-Absatz-Standardschriftart111">
    <w:name w:val="WW-Absatz-Standardschriftart111"/>
    <w:rsid w:val="00580A0F"/>
  </w:style>
  <w:style w:type="character" w:customStyle="1" w:styleId="WW-Absatz-Standardschriftart1111">
    <w:name w:val="WW-Absatz-Standardschriftart1111"/>
    <w:rsid w:val="00580A0F"/>
  </w:style>
  <w:style w:type="character" w:customStyle="1" w:styleId="WW-Absatz-Standardschriftart11111">
    <w:name w:val="WW-Absatz-Standardschriftart11111"/>
    <w:rsid w:val="00580A0F"/>
  </w:style>
  <w:style w:type="character" w:customStyle="1" w:styleId="WW-Absatz-Standardschriftart111111">
    <w:name w:val="WW-Absatz-Standardschriftart111111"/>
    <w:rsid w:val="00580A0F"/>
  </w:style>
  <w:style w:type="character" w:customStyle="1" w:styleId="WW-Absatz-Standardschriftart1111111">
    <w:name w:val="WW-Absatz-Standardschriftart1111111"/>
    <w:rsid w:val="00580A0F"/>
  </w:style>
  <w:style w:type="character" w:customStyle="1" w:styleId="WW-Absatz-Standardschriftart11111111">
    <w:name w:val="WW-Absatz-Standardschriftart11111111"/>
    <w:rsid w:val="00580A0F"/>
  </w:style>
  <w:style w:type="character" w:customStyle="1" w:styleId="WW-Absatz-Standardschriftart111111111">
    <w:name w:val="WW-Absatz-Standardschriftart111111111"/>
    <w:rsid w:val="00580A0F"/>
  </w:style>
  <w:style w:type="character" w:customStyle="1" w:styleId="WW8Num3z0">
    <w:name w:val="WW8Num3z0"/>
    <w:rsid w:val="00580A0F"/>
    <w:rPr>
      <w:i w:val="0"/>
      <w:color w:val="000000"/>
    </w:rPr>
  </w:style>
  <w:style w:type="character" w:customStyle="1" w:styleId="WW-Absatz-Standardschriftart1111111111">
    <w:name w:val="WW-Absatz-Standardschriftart1111111111"/>
    <w:rsid w:val="00580A0F"/>
  </w:style>
  <w:style w:type="character" w:customStyle="1" w:styleId="WW-Absatz-Standardschriftart11111111111">
    <w:name w:val="WW-Absatz-Standardschriftart11111111111"/>
    <w:rsid w:val="00580A0F"/>
  </w:style>
  <w:style w:type="character" w:customStyle="1" w:styleId="WW-Absatz-Standardschriftart111111111111">
    <w:name w:val="WW-Absatz-Standardschriftart111111111111"/>
    <w:rsid w:val="00580A0F"/>
  </w:style>
  <w:style w:type="character" w:customStyle="1" w:styleId="WW-Absatz-Standardschriftart1111111111111">
    <w:name w:val="WW-Absatz-Standardschriftart1111111111111"/>
    <w:rsid w:val="00580A0F"/>
  </w:style>
  <w:style w:type="character" w:customStyle="1" w:styleId="WW8Num10z0">
    <w:name w:val="WW8Num10z0"/>
    <w:rsid w:val="00580A0F"/>
    <w:rPr>
      <w:i w:val="0"/>
      <w:color w:val="000000"/>
    </w:rPr>
  </w:style>
  <w:style w:type="character" w:customStyle="1" w:styleId="WW8Num13z0">
    <w:name w:val="WW8Num13z0"/>
    <w:rsid w:val="00580A0F"/>
    <w:rPr>
      <w:i w:val="0"/>
    </w:rPr>
  </w:style>
  <w:style w:type="character" w:customStyle="1" w:styleId="WW-Absatz-Standardschriftart11111111111111">
    <w:name w:val="WW-Absatz-Standardschriftart11111111111111"/>
    <w:rsid w:val="00580A0F"/>
  </w:style>
  <w:style w:type="character" w:customStyle="1" w:styleId="WW-Absatz-Standardschriftart111111111111111">
    <w:name w:val="WW-Absatz-Standardschriftart111111111111111"/>
    <w:rsid w:val="00580A0F"/>
  </w:style>
  <w:style w:type="character" w:customStyle="1" w:styleId="WW8Num2z0">
    <w:name w:val="WW8Num2z0"/>
    <w:rsid w:val="00580A0F"/>
    <w:rPr>
      <w:i w:val="0"/>
      <w:color w:val="000000"/>
    </w:rPr>
  </w:style>
  <w:style w:type="character" w:customStyle="1" w:styleId="WW8Num4z0">
    <w:name w:val="WW8Num4z0"/>
    <w:rsid w:val="00580A0F"/>
    <w:rPr>
      <w:b/>
    </w:rPr>
  </w:style>
  <w:style w:type="character" w:customStyle="1" w:styleId="WW8Num5z1">
    <w:name w:val="WW8Num5z1"/>
    <w:rsid w:val="00580A0F"/>
    <w:rPr>
      <w:i w:val="0"/>
    </w:rPr>
  </w:style>
  <w:style w:type="character" w:customStyle="1" w:styleId="WW8Num7z0">
    <w:name w:val="WW8Num7z0"/>
    <w:rsid w:val="00580A0F"/>
    <w:rPr>
      <w:b/>
    </w:rPr>
  </w:style>
  <w:style w:type="character" w:customStyle="1" w:styleId="WW-Absatz-Standardschriftart1111111111111111">
    <w:name w:val="WW-Absatz-Standardschriftart1111111111111111"/>
    <w:rsid w:val="00580A0F"/>
  </w:style>
  <w:style w:type="character" w:customStyle="1" w:styleId="WW-Absatz-Standardschriftart11111111111111111">
    <w:name w:val="WW-Absatz-Standardschriftart11111111111111111"/>
    <w:rsid w:val="00580A0F"/>
  </w:style>
  <w:style w:type="character" w:customStyle="1" w:styleId="Domylnaczcionkaakapitu1">
    <w:name w:val="Domyślna czcionka akapitu1"/>
    <w:rsid w:val="00580A0F"/>
  </w:style>
  <w:style w:type="character" w:styleId="Hipercze">
    <w:name w:val="Hyperlink"/>
    <w:rsid w:val="00580A0F"/>
    <w:rPr>
      <w:color w:val="0000FF"/>
      <w:u w:val="single"/>
    </w:rPr>
  </w:style>
  <w:style w:type="character" w:customStyle="1" w:styleId="WW8Num15z0">
    <w:name w:val="WW8Num15z0"/>
    <w:rsid w:val="00580A0F"/>
    <w:rPr>
      <w:i w:val="0"/>
    </w:rPr>
  </w:style>
  <w:style w:type="character" w:customStyle="1" w:styleId="WW8Num8z1">
    <w:name w:val="WW8Num8z1"/>
    <w:rsid w:val="00580A0F"/>
    <w:rPr>
      <w:b w:val="0"/>
    </w:rPr>
  </w:style>
  <w:style w:type="character" w:customStyle="1" w:styleId="WW8Num16z0">
    <w:name w:val="WW8Num16z0"/>
    <w:rsid w:val="00580A0F"/>
    <w:rPr>
      <w:b w:val="0"/>
    </w:rPr>
  </w:style>
  <w:style w:type="character" w:customStyle="1" w:styleId="Znakinumeracji">
    <w:name w:val="Znaki numeracji"/>
    <w:rsid w:val="00580A0F"/>
    <w:rPr>
      <w:b w:val="0"/>
      <w:bCs w:val="0"/>
    </w:rPr>
  </w:style>
  <w:style w:type="paragraph" w:customStyle="1" w:styleId="Nagwek10">
    <w:name w:val="Nagłówek1"/>
    <w:basedOn w:val="Normalny"/>
    <w:next w:val="Tekstpodstawowy"/>
    <w:rsid w:val="00580A0F"/>
    <w:pPr>
      <w:keepNext/>
      <w:widowControl w:val="0"/>
      <w:suppressAutoHyphens/>
      <w:spacing w:before="240" w:after="120" w:line="240" w:lineRule="auto"/>
    </w:pPr>
    <w:rPr>
      <w:rFonts w:ascii="Wingdings" w:eastAsia="Courier New" w:hAnsi="Wingdings" w:cs="Calibri Light"/>
      <w:color w:val="000000"/>
      <w:sz w:val="28"/>
      <w:szCs w:val="28"/>
      <w:lang w:bidi="en-US"/>
    </w:rPr>
  </w:style>
  <w:style w:type="paragraph" w:styleId="Tekstpodstawowy">
    <w:name w:val="Body Text"/>
    <w:basedOn w:val="Normalny"/>
    <w:link w:val="TekstpodstawowyZnak"/>
    <w:rsid w:val="00580A0F"/>
    <w:pPr>
      <w:widowControl w:val="0"/>
      <w:suppressAutoHyphens/>
      <w:spacing w:after="0" w:line="240" w:lineRule="auto"/>
      <w:jc w:val="center"/>
    </w:pPr>
    <w:rPr>
      <w:rFonts w:ascii="Symbol" w:eastAsia="Courier New" w:hAnsi="Symbol" w:cs="Calibri Light"/>
      <w:b/>
      <w:bCs/>
      <w:color w:val="000000"/>
      <w:sz w:val="26"/>
      <w:szCs w:val="24"/>
      <w:lang w:val="x-none" w:bidi="en-US"/>
    </w:rPr>
  </w:style>
  <w:style w:type="character" w:customStyle="1" w:styleId="TekstpodstawowyZnak">
    <w:name w:val="Tekst podstawowy Znak"/>
    <w:basedOn w:val="Domylnaczcionkaakapitu"/>
    <w:link w:val="Tekstpodstawowy"/>
    <w:rsid w:val="00580A0F"/>
    <w:rPr>
      <w:rFonts w:ascii="Symbol" w:eastAsia="Courier New" w:hAnsi="Symbol" w:cs="Calibri Light"/>
      <w:b/>
      <w:bCs/>
      <w:color w:val="000000"/>
      <w:sz w:val="26"/>
      <w:szCs w:val="24"/>
      <w:lang w:val="x-none" w:bidi="en-US"/>
    </w:rPr>
  </w:style>
  <w:style w:type="paragraph" w:styleId="Lista">
    <w:name w:val="List"/>
    <w:basedOn w:val="Tekstpodstawowy"/>
    <w:rsid w:val="00580A0F"/>
  </w:style>
  <w:style w:type="paragraph" w:customStyle="1" w:styleId="Podpis1">
    <w:name w:val="Podpis1"/>
    <w:basedOn w:val="Normalny"/>
    <w:rsid w:val="00580A0F"/>
    <w:pPr>
      <w:widowControl w:val="0"/>
      <w:suppressLineNumbers/>
      <w:suppressAutoHyphens/>
      <w:spacing w:before="120" w:after="120" w:line="240" w:lineRule="auto"/>
    </w:pPr>
    <w:rPr>
      <w:rFonts w:ascii="Lucida Sans Unicode" w:eastAsia="Courier New" w:hAnsi="Lucida Sans Unicode" w:cs="Calibri Light"/>
      <w:i/>
      <w:iCs/>
      <w:color w:val="000000"/>
      <w:sz w:val="24"/>
      <w:szCs w:val="24"/>
      <w:lang w:bidi="en-US"/>
    </w:rPr>
  </w:style>
  <w:style w:type="paragraph" w:customStyle="1" w:styleId="Indeks">
    <w:name w:val="Indeks"/>
    <w:basedOn w:val="Normalny"/>
    <w:rsid w:val="00580A0F"/>
    <w:pPr>
      <w:widowControl w:val="0"/>
      <w:suppressLineNumbers/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580A0F"/>
    <w:pPr>
      <w:widowControl w:val="0"/>
      <w:suppressAutoHyphens/>
      <w:spacing w:after="0" w:line="240" w:lineRule="auto"/>
      <w:jc w:val="both"/>
    </w:pPr>
    <w:rPr>
      <w:rFonts w:ascii="Symbol" w:eastAsia="Courier New" w:hAnsi="Symbol" w:cs="Calibri Light"/>
      <w:color w:val="000000"/>
      <w:sz w:val="26"/>
      <w:szCs w:val="24"/>
      <w:lang w:bidi="en-US"/>
    </w:rPr>
  </w:style>
  <w:style w:type="paragraph" w:styleId="Tekstpodstawowywcity">
    <w:name w:val="Body Text Indent"/>
    <w:basedOn w:val="Normalny"/>
    <w:link w:val="TekstpodstawowywcityZnak"/>
    <w:rsid w:val="00580A0F"/>
    <w:pPr>
      <w:widowControl w:val="0"/>
      <w:suppressAutoHyphens/>
      <w:spacing w:after="0" w:line="240" w:lineRule="auto"/>
      <w:ind w:left="720" w:hanging="12"/>
      <w:jc w:val="both"/>
    </w:pPr>
    <w:rPr>
      <w:rFonts w:ascii="Symbol" w:eastAsia="Courier New" w:hAnsi="Symbol" w:cs="Calibri Light"/>
      <w:color w:val="000000"/>
      <w:sz w:val="26"/>
      <w:szCs w:val="24"/>
      <w:lang w:val="x-none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A0F"/>
    <w:rPr>
      <w:rFonts w:ascii="Symbol" w:eastAsia="Courier New" w:hAnsi="Symbol" w:cs="Calibri Light"/>
      <w:color w:val="000000"/>
      <w:sz w:val="26"/>
      <w:szCs w:val="24"/>
      <w:lang w:val="x-none" w:bidi="en-US"/>
    </w:rPr>
  </w:style>
  <w:style w:type="paragraph" w:customStyle="1" w:styleId="Tekstpodstawowywcity21">
    <w:name w:val="Tekst podstawowy wcięty 21"/>
    <w:basedOn w:val="Normalny"/>
    <w:rsid w:val="00580A0F"/>
    <w:pPr>
      <w:widowControl w:val="0"/>
      <w:suppressAutoHyphens/>
      <w:spacing w:after="0" w:line="240" w:lineRule="auto"/>
      <w:ind w:left="708"/>
      <w:jc w:val="both"/>
    </w:pPr>
    <w:rPr>
      <w:rFonts w:ascii="Symbol" w:eastAsia="Courier New" w:hAnsi="Symbol" w:cs="Calibri Light"/>
      <w:color w:val="000000"/>
      <w:sz w:val="26"/>
      <w:szCs w:val="24"/>
      <w:lang w:bidi="en-US"/>
    </w:rPr>
  </w:style>
  <w:style w:type="paragraph" w:customStyle="1" w:styleId="Tekstpodstawowywcity31">
    <w:name w:val="Tekst podstawowy wcięty 31"/>
    <w:basedOn w:val="Normalny"/>
    <w:rsid w:val="00580A0F"/>
    <w:pPr>
      <w:widowControl w:val="0"/>
      <w:suppressAutoHyphens/>
      <w:spacing w:after="0" w:line="240" w:lineRule="auto"/>
      <w:ind w:left="720"/>
      <w:jc w:val="both"/>
    </w:pPr>
    <w:rPr>
      <w:rFonts w:ascii="Symbol" w:eastAsia="Courier New" w:hAnsi="Symbol" w:cs="Calibri Light"/>
      <w:color w:val="000000"/>
      <w:sz w:val="26"/>
      <w:szCs w:val="24"/>
      <w:lang w:bidi="en-US"/>
    </w:rPr>
  </w:style>
  <w:style w:type="paragraph" w:customStyle="1" w:styleId="Zwykytekst1">
    <w:name w:val="Zwykły tekst1"/>
    <w:basedOn w:val="Normalny"/>
    <w:rsid w:val="00580A0F"/>
    <w:pPr>
      <w:widowControl w:val="0"/>
      <w:suppressAutoHyphens/>
      <w:spacing w:after="0" w:line="240" w:lineRule="auto"/>
    </w:pPr>
    <w:rPr>
      <w:rFonts w:ascii="Cambria Math" w:eastAsia="Courier New" w:hAnsi="Cambria Math" w:cs="Cambria Math"/>
      <w:color w:val="000000"/>
      <w:sz w:val="20"/>
      <w:szCs w:val="20"/>
      <w:lang w:bidi="en-US"/>
    </w:rPr>
  </w:style>
  <w:style w:type="paragraph" w:customStyle="1" w:styleId="Zawartotabeli">
    <w:name w:val="Zawartość tabeli"/>
    <w:basedOn w:val="Normalny"/>
    <w:rsid w:val="00580A0F"/>
    <w:pPr>
      <w:widowControl w:val="0"/>
      <w:suppressLineNumbers/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580A0F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580A0F"/>
    <w:pPr>
      <w:widowControl w:val="0"/>
      <w:suppressAutoHyphens/>
      <w:spacing w:after="0" w:line="240" w:lineRule="auto"/>
      <w:jc w:val="both"/>
    </w:pPr>
    <w:rPr>
      <w:rFonts w:ascii="Symbol" w:eastAsia="Courier New" w:hAnsi="Symbol" w:cs="Calibri Light"/>
      <w:b/>
      <w:bCs/>
      <w:color w:val="000000"/>
      <w:sz w:val="26"/>
      <w:szCs w:val="24"/>
      <w:lang w:bidi="en-US"/>
    </w:rPr>
  </w:style>
  <w:style w:type="paragraph" w:styleId="Stopka">
    <w:name w:val="footer"/>
    <w:basedOn w:val="Normalny"/>
    <w:link w:val="StopkaZnak"/>
    <w:uiPriority w:val="99"/>
    <w:rsid w:val="00580A0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580A0F"/>
    <w:rPr>
      <w:rFonts w:ascii="Lucida Sans Unicode" w:eastAsia="Courier New" w:hAnsi="Lucida Sans Unicode" w:cs="Calibri Light"/>
      <w:color w:val="000000"/>
      <w:sz w:val="24"/>
      <w:szCs w:val="24"/>
      <w:lang w:bidi="en-US"/>
    </w:rPr>
  </w:style>
  <w:style w:type="character" w:styleId="Numerstrony">
    <w:name w:val="page number"/>
    <w:basedOn w:val="Domylnaczcionkaakapitu"/>
    <w:rsid w:val="00580A0F"/>
  </w:style>
  <w:style w:type="character" w:styleId="Pogrubienie">
    <w:name w:val="Strong"/>
    <w:qFormat/>
    <w:rsid w:val="00580A0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80A0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ucida Sans Unicode" w:eastAsia="Courier New" w:hAnsi="Lucida Sans Unicode" w:cs="Calibri Light"/>
      <w:color w:val="000000"/>
      <w:sz w:val="24"/>
      <w:szCs w:val="24"/>
      <w:lang w:val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580A0F"/>
    <w:rPr>
      <w:rFonts w:ascii="Lucida Sans Unicode" w:eastAsia="Courier New" w:hAnsi="Lucida Sans Unicode" w:cs="Calibri Light"/>
      <w:color w:val="000000"/>
      <w:sz w:val="24"/>
      <w:szCs w:val="24"/>
      <w:lang w:val="en-US" w:bidi="en-US"/>
    </w:rPr>
  </w:style>
  <w:style w:type="paragraph" w:styleId="Tekstpodstawowy3">
    <w:name w:val="Body Text 3"/>
    <w:basedOn w:val="Normalny"/>
    <w:link w:val="Tekstpodstawowy3Znak"/>
    <w:rsid w:val="00580A0F"/>
    <w:pPr>
      <w:widowControl w:val="0"/>
      <w:suppressAutoHyphens/>
      <w:spacing w:after="120" w:line="240" w:lineRule="auto"/>
    </w:pPr>
    <w:rPr>
      <w:rFonts w:ascii="Lucida Sans Unicode" w:eastAsia="Courier New" w:hAnsi="Lucida Sans Unicode" w:cs="Calibri Light"/>
      <w:color w:val="000000"/>
      <w:sz w:val="16"/>
      <w:szCs w:val="16"/>
      <w:lang w:val="x-none" w:bidi="en-US"/>
    </w:rPr>
  </w:style>
  <w:style w:type="character" w:customStyle="1" w:styleId="Tekstpodstawowy3Znak">
    <w:name w:val="Tekst podstawowy 3 Znak"/>
    <w:basedOn w:val="Domylnaczcionkaakapitu"/>
    <w:link w:val="Tekstpodstawowy3"/>
    <w:rsid w:val="00580A0F"/>
    <w:rPr>
      <w:rFonts w:ascii="Lucida Sans Unicode" w:eastAsia="Courier New" w:hAnsi="Lucida Sans Unicode" w:cs="Calibri Light"/>
      <w:color w:val="000000"/>
      <w:sz w:val="16"/>
      <w:szCs w:val="16"/>
      <w:lang w:val="x-none" w:bidi="en-US"/>
    </w:rPr>
  </w:style>
  <w:style w:type="paragraph" w:styleId="NormalnyWeb">
    <w:name w:val="Normal (Web)"/>
    <w:basedOn w:val="Normalny"/>
    <w:rsid w:val="00580A0F"/>
    <w:pPr>
      <w:suppressAutoHyphens/>
      <w:spacing w:before="100" w:after="100" w:line="240" w:lineRule="auto"/>
    </w:pPr>
    <w:rPr>
      <w:rFonts w:ascii="Lucida Sans Unicode" w:eastAsia="Lucida Sans Unicode" w:hAnsi="Lucida Sans Unicode" w:cs="Lucida Sans Unicode"/>
      <w:sz w:val="24"/>
      <w:szCs w:val="20"/>
    </w:rPr>
  </w:style>
  <w:style w:type="paragraph" w:customStyle="1" w:styleId="Default">
    <w:name w:val="Default"/>
    <w:rsid w:val="00580A0F"/>
    <w:pPr>
      <w:autoSpaceDE w:val="0"/>
      <w:autoSpaceDN w:val="0"/>
      <w:adjustRightInd w:val="0"/>
      <w:spacing w:after="0" w:line="240" w:lineRule="auto"/>
    </w:pPr>
    <w:rPr>
      <w:rFonts w:ascii="Lucida Sans Unicode" w:eastAsia="Arial" w:hAnsi="Lucida Sans Unicode" w:cs="Lucida Sans Unicode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80A0F"/>
    <w:pPr>
      <w:spacing w:after="0" w:line="240" w:lineRule="auto"/>
      <w:ind w:firstLine="284"/>
      <w:contextualSpacing/>
      <w:jc w:val="both"/>
    </w:pPr>
    <w:rPr>
      <w:rFonts w:ascii="Lucida Sans Unicode" w:eastAsia="Arial" w:hAnsi="Lucida Sans Unicode" w:cs="Lucida Sans Unicode"/>
    </w:rPr>
  </w:style>
  <w:style w:type="paragraph" w:customStyle="1" w:styleId="tekst">
    <w:name w:val="tekst"/>
    <w:basedOn w:val="Normalny"/>
    <w:uiPriority w:val="99"/>
    <w:rsid w:val="00580A0F"/>
    <w:pPr>
      <w:widowControl w:val="0"/>
      <w:autoSpaceDE w:val="0"/>
      <w:autoSpaceDN w:val="0"/>
      <w:adjustRightInd w:val="0"/>
      <w:spacing w:after="0" w:line="288" w:lineRule="auto"/>
      <w:ind w:firstLine="454"/>
      <w:jc w:val="both"/>
      <w:textAlignment w:val="center"/>
    </w:pPr>
    <w:rPr>
      <w:rFonts w:ascii="Lucida Sans Unicode" w:eastAsia="Lucida Sans Unicode" w:hAnsi="Lucida Sans Unicode" w:cs="Lucida Sans Unicode"/>
      <w:color w:val="000000"/>
      <w:lang w:eastAsia="pl-PL"/>
    </w:rPr>
  </w:style>
  <w:style w:type="character" w:customStyle="1" w:styleId="bold">
    <w:name w:val="_bold"/>
    <w:uiPriority w:val="99"/>
    <w:rsid w:val="00580A0F"/>
    <w:rPr>
      <w:b/>
      <w:bCs/>
      <w:color w:val="000000"/>
      <w:w w:val="100"/>
    </w:rPr>
  </w:style>
  <w:style w:type="character" w:customStyle="1" w:styleId="field">
    <w:name w:val="field"/>
    <w:basedOn w:val="Domylnaczcionkaakapitu"/>
    <w:rsid w:val="00580A0F"/>
  </w:style>
  <w:style w:type="paragraph" w:styleId="Bezodstpw">
    <w:name w:val="No Spacing"/>
    <w:uiPriority w:val="1"/>
    <w:qFormat/>
    <w:rsid w:val="00580A0F"/>
    <w:pPr>
      <w:spacing w:after="0" w:line="240" w:lineRule="auto"/>
    </w:pPr>
    <w:rPr>
      <w:rFonts w:ascii="Arial" w:eastAsia="Arial" w:hAnsi="Arial" w:cs="Lucida Sans Unicode"/>
    </w:rPr>
  </w:style>
  <w:style w:type="character" w:customStyle="1" w:styleId="label">
    <w:name w:val="label"/>
    <w:basedOn w:val="Domylnaczcionkaakapitu"/>
    <w:rsid w:val="00580A0F"/>
  </w:style>
  <w:style w:type="paragraph" w:styleId="Tekstdymka">
    <w:name w:val="Balloon Text"/>
    <w:basedOn w:val="Normalny"/>
    <w:link w:val="TekstdymkaZnak"/>
    <w:uiPriority w:val="99"/>
    <w:semiHidden/>
    <w:unhideWhenUsed/>
    <w:rsid w:val="00580A0F"/>
    <w:pPr>
      <w:widowControl w:val="0"/>
      <w:suppressAutoHyphens/>
      <w:spacing w:after="0" w:line="240" w:lineRule="auto"/>
    </w:pPr>
    <w:rPr>
      <w:rFonts w:ascii="Calibri Light" w:eastAsia="Courier New" w:hAnsi="Calibri Light" w:cs="Calibri Light"/>
      <w:color w:val="000000"/>
      <w:sz w:val="16"/>
      <w:szCs w:val="16"/>
      <w:lang w:val="x-none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A0F"/>
    <w:rPr>
      <w:rFonts w:ascii="Calibri Light" w:eastAsia="Courier New" w:hAnsi="Calibri Light" w:cs="Calibri Light"/>
      <w:color w:val="000000"/>
      <w:sz w:val="16"/>
      <w:szCs w:val="16"/>
      <w:lang w:val="x-none" w:bidi="en-US"/>
    </w:rPr>
  </w:style>
  <w:style w:type="table" w:styleId="Tabela-Siatka">
    <w:name w:val="Table Grid"/>
    <w:basedOn w:val="Standardowy"/>
    <w:uiPriority w:val="99"/>
    <w:rsid w:val="00580A0F"/>
    <w:pPr>
      <w:spacing w:after="0" w:line="240" w:lineRule="auto"/>
    </w:pPr>
    <w:rPr>
      <w:rFonts w:ascii="Lucida Sans Unicode" w:eastAsia="Lucida Sans Unicode" w:hAnsi="Lucida Sans Unicode" w:cs="Lucida Sans Unicode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80A0F"/>
    <w:pPr>
      <w:spacing w:after="200" w:line="276" w:lineRule="auto"/>
      <w:ind w:left="720"/>
    </w:pPr>
    <w:rPr>
      <w:rFonts w:ascii="Arial" w:eastAsia="Lucida Sans Unicode" w:hAnsi="Arial" w:cs="Lucida Sans Unicode"/>
    </w:rPr>
  </w:style>
  <w:style w:type="character" w:styleId="Nierozpoznanawzmianka">
    <w:name w:val="Unresolved Mention"/>
    <w:uiPriority w:val="99"/>
    <w:semiHidden/>
    <w:unhideWhenUsed/>
    <w:rsid w:val="00580A0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0A0F"/>
    <w:pPr>
      <w:spacing w:after="0" w:line="240" w:lineRule="auto"/>
    </w:pPr>
    <w:rPr>
      <w:rFonts w:ascii="Arial" w:eastAsia="Arial" w:hAnsi="Arial" w:cs="Lucida Sans Unicode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0A0F"/>
    <w:rPr>
      <w:rFonts w:ascii="Arial" w:eastAsia="Arial" w:hAnsi="Arial" w:cs="Lucida Sans Unicode"/>
      <w:noProof/>
      <w:sz w:val="20"/>
      <w:szCs w:val="20"/>
    </w:rPr>
  </w:style>
  <w:style w:type="character" w:styleId="Odwoanieprzypisudolnego">
    <w:name w:val="footnote reference"/>
    <w:uiPriority w:val="99"/>
    <w:unhideWhenUsed/>
    <w:rsid w:val="00580A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kuratorium.krakow.pl" TargetMode="External"/><Relationship Id="rId18" Type="http://schemas.openxmlformats.org/officeDocument/2006/relationships/hyperlink" Target="mailto:kuratorium@kuratorium.krakow.pl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://www.kuratorium.krakow.pl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piotr.bezymski@kuratorium.krakow.pl" TargetMode="External"/><Relationship Id="rId20" Type="http://schemas.openxmlformats.org/officeDocument/2006/relationships/hyperlink" Target="mailto:kancelaria@uodo.gov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kuratorium.krakow.p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mailto:iod@kuratorium.krakow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www.kuratorium.krakow.p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2865</Words>
  <Characters>17195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Zycha-Gurdek</dc:creator>
  <cp:keywords/>
  <dc:description/>
  <cp:lastModifiedBy>Piotr Bezymski</cp:lastModifiedBy>
  <cp:revision>33</cp:revision>
  <dcterms:created xsi:type="dcterms:W3CDTF">2024-10-09T06:43:00Z</dcterms:created>
  <dcterms:modified xsi:type="dcterms:W3CDTF">2025-03-06T07:36:00Z</dcterms:modified>
</cp:coreProperties>
</file>