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93588" w14:textId="0EA0B04D" w:rsidR="005845D3" w:rsidRPr="00FB7956" w:rsidRDefault="005845D3" w:rsidP="005845D3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="Arial" w:hAnsi="Arial" w:cs="Arial"/>
          <w:b/>
          <w:i/>
          <w:snapToGrid w:val="0"/>
          <w:color w:val="auto"/>
        </w:rPr>
      </w:pPr>
      <w:r w:rsidRPr="00FB7956">
        <w:rPr>
          <w:rFonts w:ascii="Arial" w:hAnsi="Arial" w:cs="Arial"/>
          <w:b/>
          <w:bCs/>
        </w:rPr>
        <w:t>Załącznik nr 1</w:t>
      </w:r>
    </w:p>
    <w:p w14:paraId="313CD474" w14:textId="6E677F3D" w:rsidR="003F1ECF" w:rsidRDefault="00150CD4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>Załącznik</w:t>
      </w:r>
      <w:r w:rsidR="003F1ECF">
        <w:rPr>
          <w:sz w:val="15"/>
          <w:szCs w:val="15"/>
          <w:lang w:bidi="pl-PL"/>
        </w:rPr>
        <w:t xml:space="preserve"> do rozporządzenia </w:t>
      </w:r>
      <w:r w:rsidR="003F1ECF">
        <w:rPr>
          <w:sz w:val="15"/>
          <w:szCs w:val="15"/>
          <w:lang w:bidi="pl-PL"/>
        </w:rPr>
        <w:br/>
        <w:t xml:space="preserve">Przewodniczącego Komitetu </w:t>
      </w:r>
      <w:r w:rsidR="003F1ECF"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 w:rsidR="003F1ECF"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 w:rsidR="003F1ECF">
        <w:rPr>
          <w:sz w:val="15"/>
          <w:szCs w:val="15"/>
          <w:lang w:bidi="pl-PL"/>
        </w:rPr>
        <w:t>)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DE0738">
      <w:pPr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A8790F8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3DD1611F" w14:textId="2487B2D0" w:rsidR="00DE0738" w:rsidRDefault="00DE0738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4E39328" w14:textId="77777777" w:rsidR="00DE0738" w:rsidRDefault="00DE0738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lastRenderedPageBreak/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BBC3E" w14:textId="77777777" w:rsidR="00F8501D" w:rsidRDefault="00F8501D">
      <w:r>
        <w:separator/>
      </w:r>
    </w:p>
  </w:endnote>
  <w:endnote w:type="continuationSeparator" w:id="0">
    <w:p w14:paraId="28A28E7C" w14:textId="77777777" w:rsidR="00F8501D" w:rsidRDefault="00F8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6071464"/>
      <w:docPartObj>
        <w:docPartGallery w:val="Page Numbers (Bottom of Page)"/>
        <w:docPartUnique/>
      </w:docPartObj>
    </w:sdtPr>
    <w:sdtContent>
      <w:p w14:paraId="47BCC23B" w14:textId="051F1592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50CD4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D9D3F" w14:textId="77777777" w:rsidR="00F8501D" w:rsidRDefault="00F8501D">
      <w:r>
        <w:separator/>
      </w:r>
    </w:p>
  </w:footnote>
  <w:footnote w:type="continuationSeparator" w:id="0">
    <w:p w14:paraId="773A76B4" w14:textId="77777777" w:rsidR="00F8501D" w:rsidRDefault="00F8501D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288079">
    <w:abstractNumId w:val="1"/>
  </w:num>
  <w:num w:numId="2" w16cid:durableId="317684937">
    <w:abstractNumId w:val="2"/>
  </w:num>
  <w:num w:numId="3" w16cid:durableId="716703127">
    <w:abstractNumId w:val="3"/>
  </w:num>
  <w:num w:numId="4" w16cid:durableId="646861144">
    <w:abstractNumId w:val="4"/>
  </w:num>
  <w:num w:numId="5" w16cid:durableId="864057199">
    <w:abstractNumId w:val="5"/>
  </w:num>
  <w:num w:numId="6" w16cid:durableId="1681005744">
    <w:abstractNumId w:val="6"/>
  </w:num>
  <w:num w:numId="7" w16cid:durableId="1347369417">
    <w:abstractNumId w:val="7"/>
  </w:num>
  <w:num w:numId="8" w16cid:durableId="1622150680">
    <w:abstractNumId w:val="8"/>
  </w:num>
  <w:num w:numId="9" w16cid:durableId="1829787976">
    <w:abstractNumId w:val="9"/>
  </w:num>
  <w:num w:numId="10" w16cid:durableId="47803442">
    <w:abstractNumId w:val="27"/>
  </w:num>
  <w:num w:numId="11" w16cid:durableId="1549563810">
    <w:abstractNumId w:val="32"/>
  </w:num>
  <w:num w:numId="12" w16cid:durableId="565603479">
    <w:abstractNumId w:val="26"/>
  </w:num>
  <w:num w:numId="13" w16cid:durableId="406651841">
    <w:abstractNumId w:val="30"/>
  </w:num>
  <w:num w:numId="14" w16cid:durableId="1950771116">
    <w:abstractNumId w:val="33"/>
  </w:num>
  <w:num w:numId="15" w16cid:durableId="1408455607">
    <w:abstractNumId w:val="0"/>
  </w:num>
  <w:num w:numId="16" w16cid:durableId="183910456">
    <w:abstractNumId w:val="19"/>
  </w:num>
  <w:num w:numId="17" w16cid:durableId="1375033466">
    <w:abstractNumId w:val="23"/>
  </w:num>
  <w:num w:numId="18" w16cid:durableId="295457631">
    <w:abstractNumId w:val="11"/>
  </w:num>
  <w:num w:numId="19" w16cid:durableId="58796075">
    <w:abstractNumId w:val="28"/>
  </w:num>
  <w:num w:numId="20" w16cid:durableId="1226531520">
    <w:abstractNumId w:val="37"/>
  </w:num>
  <w:num w:numId="21" w16cid:durableId="1524319257">
    <w:abstractNumId w:val="35"/>
  </w:num>
  <w:num w:numId="22" w16cid:durableId="866024533">
    <w:abstractNumId w:val="12"/>
  </w:num>
  <w:num w:numId="23" w16cid:durableId="718626767">
    <w:abstractNumId w:val="15"/>
  </w:num>
  <w:num w:numId="24" w16cid:durableId="10514195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1020899">
    <w:abstractNumId w:val="22"/>
  </w:num>
  <w:num w:numId="26" w16cid:durableId="1000162039">
    <w:abstractNumId w:val="13"/>
  </w:num>
  <w:num w:numId="27" w16cid:durableId="1517111886">
    <w:abstractNumId w:val="18"/>
  </w:num>
  <w:num w:numId="28" w16cid:durableId="482814040">
    <w:abstractNumId w:val="14"/>
  </w:num>
  <w:num w:numId="29" w16cid:durableId="1780249414">
    <w:abstractNumId w:val="36"/>
  </w:num>
  <w:num w:numId="30" w16cid:durableId="1555383690">
    <w:abstractNumId w:val="25"/>
  </w:num>
  <w:num w:numId="31" w16cid:durableId="391856926">
    <w:abstractNumId w:val="17"/>
  </w:num>
  <w:num w:numId="32" w16cid:durableId="792596732">
    <w:abstractNumId w:val="31"/>
  </w:num>
  <w:num w:numId="33" w16cid:durableId="1442452336">
    <w:abstractNumId w:val="29"/>
  </w:num>
  <w:num w:numId="34" w16cid:durableId="1087726211">
    <w:abstractNumId w:val="24"/>
  </w:num>
  <w:num w:numId="35" w16cid:durableId="1129393586">
    <w:abstractNumId w:val="10"/>
  </w:num>
  <w:num w:numId="36" w16cid:durableId="1940720921">
    <w:abstractNumId w:val="21"/>
  </w:num>
  <w:num w:numId="37" w16cid:durableId="1299067792">
    <w:abstractNumId w:val="16"/>
  </w:num>
  <w:num w:numId="38" w16cid:durableId="15849503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80821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430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CD4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AAC"/>
    <w:rsid w:val="004C5F11"/>
    <w:rsid w:val="004C6999"/>
    <w:rsid w:val="004C6CAE"/>
    <w:rsid w:val="004C7A9D"/>
    <w:rsid w:val="004D1CD8"/>
    <w:rsid w:val="004D1EA3"/>
    <w:rsid w:val="004D1F92"/>
    <w:rsid w:val="004D511B"/>
    <w:rsid w:val="004D6450"/>
    <w:rsid w:val="004E1105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45D3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1786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4FAA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06BEF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0738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01D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956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6F8FAB"/>
  <w15:docId w15:val="{6E1F4914-1575-4A2A-99ED-5DEC5046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FFC16-E002-444D-A92C-B57DCFF1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962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Małgorzata Morawska</cp:lastModifiedBy>
  <cp:revision>7</cp:revision>
  <cp:lastPrinted>2019-04-09T05:39:00Z</cp:lastPrinted>
  <dcterms:created xsi:type="dcterms:W3CDTF">2019-04-08T07:10:00Z</dcterms:created>
  <dcterms:modified xsi:type="dcterms:W3CDTF">2025-04-01T07:44:00Z</dcterms:modified>
</cp:coreProperties>
</file>