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CD474" w14:textId="0A1F7553" w:rsidR="003F1ECF" w:rsidRDefault="00150CD4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>Załącznik</w:t>
      </w:r>
      <w:r w:rsidR="003F1ECF">
        <w:rPr>
          <w:sz w:val="15"/>
          <w:szCs w:val="15"/>
          <w:lang w:bidi="pl-PL"/>
        </w:rPr>
        <w:t xml:space="preserve"> do rozporządzenia </w:t>
      </w:r>
      <w:r w:rsidR="003F1ECF">
        <w:rPr>
          <w:sz w:val="15"/>
          <w:szCs w:val="15"/>
          <w:lang w:bidi="pl-PL"/>
        </w:rPr>
        <w:br/>
        <w:t xml:space="preserve">Przewodniczącego Komitetu </w:t>
      </w:r>
      <w:r w:rsidR="003F1ECF"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 w:rsidR="003F1ECF"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 w:rsidR="003F1ECF">
        <w:rPr>
          <w:sz w:val="15"/>
          <w:szCs w:val="15"/>
          <w:lang w:bidi="pl-PL"/>
        </w:rPr>
        <w:t>)</w:t>
      </w:r>
    </w:p>
    <w:p w14:paraId="05AF3618" w14:textId="77777777" w:rsidR="00167961" w:rsidRPr="00967C93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i/>
          <w:snapToGrid w:val="0"/>
          <w:color w:val="auto"/>
          <w:sz w:val="22"/>
          <w:szCs w:val="22"/>
        </w:rPr>
      </w:pPr>
      <w:bookmarkStart w:id="0" w:name="_GoBack"/>
      <w:r w:rsidRPr="00967C93">
        <w:rPr>
          <w:rFonts w:ascii="Arial" w:hAnsi="Arial" w:cs="Arial"/>
          <w:b/>
          <w:bCs/>
          <w:sz w:val="22"/>
          <w:szCs w:val="22"/>
        </w:rPr>
        <w:t>Załącznik nr 1</w:t>
      </w:r>
    </w:p>
    <w:bookmarkEnd w:id="0"/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C60AD" w14:textId="77777777" w:rsidR="00AF586A" w:rsidRDefault="00AF586A">
      <w:r>
        <w:separator/>
      </w:r>
    </w:p>
  </w:endnote>
  <w:endnote w:type="continuationSeparator" w:id="0">
    <w:p w14:paraId="265C944E" w14:textId="77777777" w:rsidR="00AF586A" w:rsidRDefault="00AF5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0572BBE2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67C93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5B2A9" w14:textId="77777777" w:rsidR="00AF586A" w:rsidRDefault="00AF586A">
      <w:r>
        <w:separator/>
      </w:r>
    </w:p>
  </w:footnote>
  <w:footnote w:type="continuationSeparator" w:id="0">
    <w:p w14:paraId="2610C720" w14:textId="77777777" w:rsidR="00AF586A" w:rsidRDefault="00AF586A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430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CD4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67C93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4FAA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586A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35F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06BEF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2A0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F55A-4F0A-45C5-84AB-FFFFF97E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Alicja Szydlak</cp:lastModifiedBy>
  <cp:revision>6</cp:revision>
  <cp:lastPrinted>2022-03-28T09:13:00Z</cp:lastPrinted>
  <dcterms:created xsi:type="dcterms:W3CDTF">2019-04-08T07:10:00Z</dcterms:created>
  <dcterms:modified xsi:type="dcterms:W3CDTF">2025-03-18T09:22:00Z</dcterms:modified>
</cp:coreProperties>
</file>