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6149" w14:textId="4493A9D2" w:rsidR="00A31FEA" w:rsidRPr="00A31FEA" w:rsidRDefault="00A31FEA" w:rsidP="00A31FEA">
      <w:pPr>
        <w:jc w:val="center"/>
        <w:rPr>
          <w:rFonts w:ascii="Lato" w:hAnsi="Lato"/>
          <w:b/>
          <w:bCs/>
          <w:sz w:val="28"/>
          <w:szCs w:val="28"/>
        </w:rPr>
      </w:pPr>
      <w:r w:rsidRPr="00A31FEA">
        <w:rPr>
          <w:rFonts w:ascii="Lato" w:hAnsi="Lato"/>
          <w:b/>
          <w:bCs/>
          <w:sz w:val="28"/>
          <w:szCs w:val="28"/>
        </w:rPr>
        <w:t>XX Jubileuszowy Dzień Orientacji Zawodowej</w:t>
      </w:r>
    </w:p>
    <w:p w14:paraId="7AF90D93" w14:textId="77777777" w:rsidR="00A31FEA" w:rsidRPr="00A31FEA" w:rsidRDefault="00A31FEA" w:rsidP="00A31FEA">
      <w:pPr>
        <w:jc w:val="center"/>
        <w:rPr>
          <w:rFonts w:ascii="Lato" w:hAnsi="Lato"/>
          <w:sz w:val="24"/>
          <w:szCs w:val="24"/>
        </w:rPr>
      </w:pPr>
    </w:p>
    <w:p w14:paraId="3F8ABB5C" w14:textId="64D405DF" w:rsidR="00A31FEA" w:rsidRPr="00A31FEA" w:rsidRDefault="00334E5B" w:rsidP="00A31FEA">
      <w:pPr>
        <w:pStyle w:val="Nagwek3"/>
        <w:shd w:val="clear" w:color="auto" w:fill="FFFFFF"/>
        <w:spacing w:before="0" w:line="360" w:lineRule="auto"/>
        <w:jc w:val="both"/>
        <w:rPr>
          <w:rFonts w:ascii="Lato" w:hAnsi="Lato" w:cs="Arial"/>
          <w:b/>
          <w:bCs/>
          <w:color w:val="auto"/>
        </w:rPr>
      </w:pPr>
      <w:r>
        <w:rPr>
          <w:rFonts w:ascii="Lato" w:hAnsi="Lato" w:cs="Arial"/>
          <w:b/>
          <w:bCs/>
          <w:color w:val="auto"/>
        </w:rPr>
        <w:t>„</w:t>
      </w:r>
      <w:r w:rsidR="00A31FEA" w:rsidRPr="00A31FEA">
        <w:rPr>
          <w:rFonts w:ascii="Lato" w:hAnsi="Lato" w:cs="Arial"/>
          <w:b/>
          <w:bCs/>
          <w:color w:val="auto"/>
        </w:rPr>
        <w:t>Nie takie ważne, żeby człowiek dużo wiedział, ale żeby dobrze wiedział, nie żeby umiał na pamięć, a żeby rozumiał, nie żeby go wszystko troszkę obchodziło, a żeby go coś naprawdę zajmowało”.</w:t>
      </w:r>
    </w:p>
    <w:p w14:paraId="4842951C" w14:textId="05F77718" w:rsidR="00A31FEA" w:rsidRPr="00A31FEA" w:rsidRDefault="00A31FEA" w:rsidP="0033322B">
      <w:pPr>
        <w:pStyle w:val="Nagwek3"/>
        <w:shd w:val="clear" w:color="auto" w:fill="FFFFFF"/>
        <w:spacing w:before="0" w:line="360" w:lineRule="auto"/>
        <w:ind w:left="7088"/>
        <w:jc w:val="both"/>
        <w:rPr>
          <w:rFonts w:ascii="Lato" w:hAnsi="Lato" w:cs="Arial"/>
          <w:color w:val="FF0000"/>
        </w:rPr>
      </w:pPr>
      <w:r w:rsidRPr="00A31FEA">
        <w:rPr>
          <w:rFonts w:ascii="Lato" w:hAnsi="Lato" w:cs="Arial"/>
          <w:b/>
          <w:bCs/>
          <w:color w:val="auto"/>
        </w:rPr>
        <w:t>/Janusz Korczak/</w:t>
      </w:r>
    </w:p>
    <w:p w14:paraId="3D5F2119" w14:textId="77777777" w:rsidR="00A31FEA" w:rsidRPr="00A31FEA" w:rsidRDefault="00A31FEA" w:rsidP="00A31FEA">
      <w:pPr>
        <w:jc w:val="center"/>
        <w:rPr>
          <w:rFonts w:ascii="Lato" w:hAnsi="Lato"/>
          <w:sz w:val="24"/>
          <w:szCs w:val="24"/>
        </w:rPr>
      </w:pPr>
    </w:p>
    <w:p w14:paraId="05859254" w14:textId="1B5F3CBB" w:rsidR="00A31FEA" w:rsidRPr="00A31FEA" w:rsidRDefault="00A31FEA" w:rsidP="00A31FEA">
      <w:pPr>
        <w:ind w:left="-360" w:right="-337"/>
        <w:jc w:val="center"/>
        <w:rPr>
          <w:rFonts w:ascii="Lato" w:hAnsi="Lato" w:cs="Arial"/>
          <w:b/>
          <w:sz w:val="28"/>
          <w:szCs w:val="28"/>
        </w:rPr>
      </w:pPr>
      <w:r w:rsidRPr="00A31FEA">
        <w:rPr>
          <w:rFonts w:ascii="Lato" w:hAnsi="Lato" w:cs="Arial"/>
          <w:b/>
          <w:sz w:val="28"/>
          <w:szCs w:val="28"/>
        </w:rPr>
        <w:t xml:space="preserve">Szanowni Państwo </w:t>
      </w:r>
      <w:r>
        <w:rPr>
          <w:rFonts w:ascii="Lato" w:hAnsi="Lato" w:cs="Arial"/>
          <w:b/>
          <w:sz w:val="28"/>
          <w:szCs w:val="28"/>
        </w:rPr>
        <w:t xml:space="preserve">Nauczyciele, Rodzice, </w:t>
      </w:r>
      <w:r w:rsidRPr="00A31FEA">
        <w:rPr>
          <w:rFonts w:ascii="Lato" w:hAnsi="Lato" w:cs="Arial"/>
          <w:b/>
          <w:sz w:val="28"/>
          <w:szCs w:val="28"/>
        </w:rPr>
        <w:t>Drodzy Ósmoklasiści,</w:t>
      </w:r>
    </w:p>
    <w:p w14:paraId="704B569C" w14:textId="77777777" w:rsidR="00A31FEA" w:rsidRPr="00A31FEA" w:rsidRDefault="00A31FEA" w:rsidP="00A31FEA">
      <w:pPr>
        <w:ind w:left="-360" w:right="-337"/>
        <w:jc w:val="center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serdecznie zapraszamy</w:t>
      </w:r>
    </w:p>
    <w:p w14:paraId="1546A46C" w14:textId="77777777" w:rsidR="00A31FEA" w:rsidRPr="00A31FEA" w:rsidRDefault="00A31FEA" w:rsidP="00A31FEA">
      <w:pPr>
        <w:ind w:left="-360" w:right="-337"/>
        <w:jc w:val="center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/>
          <w:sz w:val="24"/>
          <w:szCs w:val="24"/>
        </w:rPr>
        <w:t>Uczniów klas ósmych</w:t>
      </w:r>
    </w:p>
    <w:p w14:paraId="521E7F8D" w14:textId="77777777" w:rsidR="00A31FEA" w:rsidRPr="00A31FEA" w:rsidRDefault="00A31FEA" w:rsidP="00A31FEA">
      <w:pPr>
        <w:ind w:left="-360" w:right="-337"/>
        <w:jc w:val="center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/>
          <w:sz w:val="24"/>
          <w:szCs w:val="24"/>
        </w:rPr>
        <w:t>13 marca 2026 r. w godz. 9.00-12.30</w:t>
      </w:r>
    </w:p>
    <w:p w14:paraId="77102687" w14:textId="77777777" w:rsidR="00A31FEA" w:rsidRPr="00A31FEA" w:rsidRDefault="00A31FEA" w:rsidP="00A31FEA">
      <w:pPr>
        <w:spacing w:line="360" w:lineRule="auto"/>
        <w:ind w:left="-360"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na XX Jubileuszowy Dzień Orientacji Zawodowej organizowany przez Szkołę Podstawową z Oddziałami Integracyjnymi nr 12 im. Janusza Korczaka w Krakowie przy al. Kijowskiej 3.</w:t>
      </w:r>
    </w:p>
    <w:p w14:paraId="41A2EEDF" w14:textId="77777777" w:rsidR="00A31FEA" w:rsidRPr="00A31FEA" w:rsidRDefault="00A31FEA" w:rsidP="00A31FEA">
      <w:pPr>
        <w:ind w:left="-360" w:right="-337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W czasie imprezy będzie możliwość:</w:t>
      </w:r>
    </w:p>
    <w:p w14:paraId="22B2B529" w14:textId="77777777" w:rsidR="00A31FEA" w:rsidRPr="00A31FEA" w:rsidRDefault="00A31FEA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 xml:space="preserve">poznania oferty ponad 30 krakowskich szkół ponadpodstawowych (licea, technika i szkoły branżowe) – sale na parterze i </w:t>
      </w:r>
      <w:proofErr w:type="spellStart"/>
      <w:r w:rsidRPr="00A31FEA">
        <w:rPr>
          <w:rFonts w:ascii="Lato" w:hAnsi="Lato" w:cs="Arial"/>
          <w:bCs/>
          <w:sz w:val="24"/>
          <w:szCs w:val="24"/>
        </w:rPr>
        <w:t>I</w:t>
      </w:r>
      <w:proofErr w:type="spellEnd"/>
      <w:r w:rsidRPr="00A31FEA">
        <w:rPr>
          <w:rFonts w:ascii="Lato" w:hAnsi="Lato" w:cs="Arial"/>
          <w:bCs/>
          <w:sz w:val="24"/>
          <w:szCs w:val="24"/>
        </w:rPr>
        <w:t xml:space="preserve"> piętrze,</w:t>
      </w:r>
    </w:p>
    <w:p w14:paraId="3CDC98B2" w14:textId="77777777" w:rsidR="00A31FEA" w:rsidRPr="00A31FEA" w:rsidRDefault="00A31FEA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rozmowy z uczniami, nauczycielami na temat warunków nauki, tworzonych oddziałów, możliwości dalszego kształcenia,</w:t>
      </w:r>
    </w:p>
    <w:p w14:paraId="75DAC458" w14:textId="52847CD6" w:rsidR="00A31FEA" w:rsidRPr="00A31FEA" w:rsidRDefault="00171DE1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>
        <w:rPr>
          <w:rFonts w:ascii="Lato" w:hAnsi="Lato" w:cs="Arial"/>
          <w:bCs/>
          <w:sz w:val="24"/>
          <w:szCs w:val="24"/>
        </w:rPr>
        <w:t xml:space="preserve">indywidualnego </w:t>
      </w:r>
      <w:r w:rsidR="00A31FEA" w:rsidRPr="00A31FEA">
        <w:rPr>
          <w:rFonts w:ascii="Lato" w:hAnsi="Lato" w:cs="Arial"/>
          <w:bCs/>
          <w:sz w:val="24"/>
          <w:szCs w:val="24"/>
        </w:rPr>
        <w:t>spotkania z doradcami zawodowymi,</w:t>
      </w:r>
    </w:p>
    <w:p w14:paraId="64AB6272" w14:textId="1A01CA2F" w:rsidR="00A31FEA" w:rsidRPr="00A31FEA" w:rsidRDefault="00A31FEA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spotkani</w:t>
      </w:r>
      <w:r w:rsidR="0033322B">
        <w:rPr>
          <w:rFonts w:ascii="Lato" w:hAnsi="Lato" w:cs="Arial"/>
          <w:bCs/>
          <w:sz w:val="24"/>
          <w:szCs w:val="24"/>
        </w:rPr>
        <w:t>a</w:t>
      </w:r>
      <w:r w:rsidRPr="00A31FEA">
        <w:rPr>
          <w:rFonts w:ascii="Lato" w:hAnsi="Lato" w:cs="Arial"/>
          <w:bCs/>
          <w:sz w:val="24"/>
          <w:szCs w:val="24"/>
        </w:rPr>
        <w:t xml:space="preserve"> z przedstawicielami Wydziału Edukacji – stoisko na temat rekrutacji,</w:t>
      </w:r>
    </w:p>
    <w:p w14:paraId="1DECA0A2" w14:textId="77777777" w:rsidR="00A31FEA" w:rsidRPr="00A31FEA" w:rsidRDefault="00A31FEA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wzięcia udziału w warsztatach tematycznych,</w:t>
      </w:r>
    </w:p>
    <w:p w14:paraId="3F51EFC8" w14:textId="77777777" w:rsidR="00A31FEA" w:rsidRDefault="00A31FEA" w:rsidP="00A31FEA">
      <w:pPr>
        <w:widowControl w:val="0"/>
        <w:numPr>
          <w:ilvl w:val="0"/>
          <w:numId w:val="5"/>
        </w:numPr>
        <w:suppressAutoHyphens/>
        <w:spacing w:after="0" w:line="360" w:lineRule="auto"/>
        <w:ind w:right="-337"/>
        <w:jc w:val="both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skorzystania z oferty kawiarenki.</w:t>
      </w:r>
    </w:p>
    <w:p w14:paraId="756562D4" w14:textId="77777777" w:rsidR="00A31FEA" w:rsidRDefault="00A31FEA" w:rsidP="00A31FEA">
      <w:pPr>
        <w:widowControl w:val="0"/>
        <w:suppressAutoHyphens/>
        <w:spacing w:after="0" w:line="360" w:lineRule="auto"/>
        <w:ind w:right="-337"/>
        <w:jc w:val="center"/>
        <w:rPr>
          <w:rFonts w:ascii="Lato" w:hAnsi="Lato" w:cs="Arial"/>
          <w:bCs/>
          <w:sz w:val="24"/>
          <w:szCs w:val="24"/>
        </w:rPr>
      </w:pPr>
    </w:p>
    <w:p w14:paraId="01A3019F" w14:textId="19949D5B" w:rsidR="00A31FEA" w:rsidRDefault="00A31FEA" w:rsidP="00A31FEA">
      <w:pPr>
        <w:widowControl w:val="0"/>
        <w:suppressAutoHyphens/>
        <w:spacing w:after="0" w:line="360" w:lineRule="auto"/>
        <w:ind w:right="-337"/>
        <w:jc w:val="center"/>
        <w:rPr>
          <w:rFonts w:ascii="Lato" w:hAnsi="Lato" w:cs="Arial"/>
          <w:bCs/>
          <w:sz w:val="24"/>
          <w:szCs w:val="24"/>
        </w:rPr>
      </w:pPr>
      <w:r>
        <w:rPr>
          <w:rFonts w:ascii="Lato" w:hAnsi="Lato" w:cs="Arial"/>
          <w:bCs/>
          <w:sz w:val="24"/>
          <w:szCs w:val="24"/>
        </w:rPr>
        <w:t>***</w:t>
      </w:r>
    </w:p>
    <w:p w14:paraId="1B561506" w14:textId="7E39822A" w:rsidR="00A31FEA" w:rsidRPr="00A31FEA" w:rsidRDefault="00A31FEA" w:rsidP="00A31FEA">
      <w:pPr>
        <w:widowControl w:val="0"/>
        <w:suppressAutoHyphens/>
        <w:spacing w:after="0" w:line="360" w:lineRule="auto"/>
        <w:ind w:right="-337" w:firstLine="709"/>
        <w:jc w:val="both"/>
        <w:rPr>
          <w:rFonts w:ascii="Lato" w:hAnsi="Lato" w:cs="Arial"/>
          <w:bCs/>
          <w:sz w:val="24"/>
          <w:szCs w:val="24"/>
        </w:rPr>
      </w:pPr>
      <w:r>
        <w:rPr>
          <w:rFonts w:ascii="Lato" w:hAnsi="Lato"/>
          <w:sz w:val="24"/>
        </w:rPr>
        <w:t>Małopolska</w:t>
      </w:r>
      <w:r w:rsidRPr="00A31FEA">
        <w:rPr>
          <w:rFonts w:ascii="Lato" w:hAnsi="Lato"/>
          <w:sz w:val="24"/>
        </w:rPr>
        <w:t xml:space="preserve"> </w:t>
      </w:r>
      <w:r>
        <w:rPr>
          <w:rFonts w:ascii="Lato" w:hAnsi="Lato"/>
          <w:sz w:val="24"/>
        </w:rPr>
        <w:t xml:space="preserve">przygotowuje bardzo bogatą </w:t>
      </w:r>
      <w:r w:rsidRPr="00A31FEA">
        <w:rPr>
          <w:rFonts w:ascii="Lato" w:hAnsi="Lato"/>
          <w:sz w:val="24"/>
        </w:rPr>
        <w:t>ofert</w:t>
      </w:r>
      <w:r>
        <w:rPr>
          <w:rFonts w:ascii="Lato" w:hAnsi="Lato"/>
          <w:sz w:val="24"/>
        </w:rPr>
        <w:t>ę</w:t>
      </w:r>
      <w:r w:rsidRPr="00A31FEA">
        <w:rPr>
          <w:rFonts w:ascii="Lato" w:hAnsi="Lato"/>
          <w:sz w:val="24"/>
        </w:rPr>
        <w:t xml:space="preserve"> szkół </w:t>
      </w:r>
      <w:r>
        <w:rPr>
          <w:rFonts w:ascii="Lato" w:hAnsi="Lato"/>
          <w:sz w:val="24"/>
        </w:rPr>
        <w:t>ponadpodstawowych</w:t>
      </w:r>
      <w:r w:rsidRPr="00A31FEA">
        <w:rPr>
          <w:rFonts w:ascii="Lato" w:hAnsi="Lato"/>
          <w:sz w:val="24"/>
        </w:rPr>
        <w:t xml:space="preserve"> i </w:t>
      </w:r>
      <w:r>
        <w:rPr>
          <w:rFonts w:ascii="Lato" w:hAnsi="Lato"/>
          <w:sz w:val="24"/>
        </w:rPr>
        <w:t xml:space="preserve">nieraz </w:t>
      </w:r>
      <w:r w:rsidRPr="00A31FEA">
        <w:rPr>
          <w:rFonts w:ascii="Lato" w:hAnsi="Lato"/>
          <w:sz w:val="24"/>
        </w:rPr>
        <w:t xml:space="preserve">uczniom trudno jest wybrać najlepszą drogę swojej dalszej edukacji. </w:t>
      </w:r>
      <w:r w:rsidR="00171DE1">
        <w:rPr>
          <w:rFonts w:ascii="Lato" w:hAnsi="Lato"/>
          <w:sz w:val="24"/>
        </w:rPr>
        <w:t>Or</w:t>
      </w:r>
      <w:r>
        <w:rPr>
          <w:rFonts w:ascii="Lato" w:hAnsi="Lato"/>
          <w:sz w:val="24"/>
        </w:rPr>
        <w:t xml:space="preserve">ganizowane </w:t>
      </w:r>
      <w:r w:rsidR="00171DE1">
        <w:rPr>
          <w:rFonts w:ascii="Lato" w:hAnsi="Lato"/>
          <w:sz w:val="24"/>
        </w:rPr>
        <w:t xml:space="preserve">przez naszą szkołę </w:t>
      </w:r>
      <w:r>
        <w:rPr>
          <w:rFonts w:ascii="Lato" w:hAnsi="Lato"/>
          <w:sz w:val="24"/>
        </w:rPr>
        <w:t xml:space="preserve">od dwudziestu lat </w:t>
      </w:r>
      <w:r w:rsidR="00171DE1">
        <w:rPr>
          <w:rFonts w:ascii="Lato" w:hAnsi="Lato"/>
          <w:sz w:val="24"/>
        </w:rPr>
        <w:t xml:space="preserve">przedsięwzięcie </w:t>
      </w:r>
      <w:r>
        <w:rPr>
          <w:rFonts w:ascii="Lato" w:hAnsi="Lato"/>
          <w:sz w:val="24"/>
        </w:rPr>
        <w:t>ma</w:t>
      </w:r>
      <w:r w:rsidRPr="00A31FEA">
        <w:rPr>
          <w:rFonts w:ascii="Lato" w:hAnsi="Lato"/>
          <w:sz w:val="24"/>
        </w:rPr>
        <w:t xml:space="preserve"> pomóc </w:t>
      </w:r>
      <w:r>
        <w:rPr>
          <w:rFonts w:ascii="Lato" w:hAnsi="Lato"/>
          <w:sz w:val="24"/>
        </w:rPr>
        <w:t>młodzieży</w:t>
      </w:r>
      <w:r w:rsidRPr="00A31FEA">
        <w:rPr>
          <w:rFonts w:ascii="Lato" w:hAnsi="Lato"/>
          <w:sz w:val="24"/>
        </w:rPr>
        <w:t xml:space="preserve"> w dokonaniu najtrafniejszego wyboru. </w:t>
      </w:r>
    </w:p>
    <w:p w14:paraId="5071581A" w14:textId="653E9DCF" w:rsidR="00A31FEA" w:rsidRPr="00A31FEA" w:rsidRDefault="00A31FEA" w:rsidP="00A31FEA">
      <w:pPr>
        <w:pStyle w:val="Tekstpodstawowywcity31"/>
        <w:jc w:val="both"/>
        <w:rPr>
          <w:rFonts w:ascii="Lato" w:hAnsi="Lato"/>
          <w:sz w:val="24"/>
        </w:rPr>
      </w:pPr>
      <w:r w:rsidRPr="00A31FEA">
        <w:rPr>
          <w:rFonts w:ascii="Lato" w:hAnsi="Lato"/>
          <w:sz w:val="24"/>
        </w:rPr>
        <w:t xml:space="preserve">W ubiegłych latach podczas Dnia Orientacji Zawodowej prezentowało się u nas ponad 40 placówek z Krakowa i okolic reprezentujących wszystkie typy szkół </w:t>
      </w:r>
      <w:r>
        <w:rPr>
          <w:rFonts w:ascii="Lato" w:hAnsi="Lato"/>
          <w:sz w:val="24"/>
        </w:rPr>
        <w:t>ponadpodstawowych</w:t>
      </w:r>
      <w:r w:rsidRPr="00A31FEA">
        <w:rPr>
          <w:rFonts w:ascii="Lato" w:hAnsi="Lato"/>
          <w:sz w:val="24"/>
        </w:rPr>
        <w:t>.</w:t>
      </w:r>
    </w:p>
    <w:p w14:paraId="40F3A93F" w14:textId="13C38955" w:rsidR="00A31FEA" w:rsidRPr="00A31FEA" w:rsidRDefault="00A31FEA" w:rsidP="00A31FEA">
      <w:pPr>
        <w:tabs>
          <w:tab w:val="left" w:pos="1080"/>
        </w:tabs>
        <w:spacing w:after="0" w:line="360" w:lineRule="auto"/>
        <w:ind w:firstLine="709"/>
        <w:jc w:val="both"/>
        <w:rPr>
          <w:rFonts w:ascii="Lato" w:hAnsi="Lato" w:cs="Arial"/>
          <w:sz w:val="24"/>
          <w:szCs w:val="24"/>
        </w:rPr>
      </w:pPr>
      <w:r w:rsidRPr="00A31FEA">
        <w:rPr>
          <w:rFonts w:ascii="Lato" w:hAnsi="Lato" w:cs="Arial"/>
          <w:sz w:val="24"/>
          <w:szCs w:val="24"/>
        </w:rPr>
        <w:lastRenderedPageBreak/>
        <w:t xml:space="preserve">Dzień Orientacji Zawodowej skierowany jest zarówno do </w:t>
      </w:r>
      <w:r>
        <w:rPr>
          <w:rFonts w:ascii="Lato" w:hAnsi="Lato" w:cs="Arial"/>
          <w:sz w:val="24"/>
          <w:szCs w:val="24"/>
        </w:rPr>
        <w:t xml:space="preserve">uczniów klas ósmych, jak i </w:t>
      </w:r>
      <w:r w:rsidR="00F61432">
        <w:rPr>
          <w:rFonts w:ascii="Lato" w:hAnsi="Lato" w:cs="Arial"/>
          <w:sz w:val="24"/>
          <w:szCs w:val="24"/>
        </w:rPr>
        <w:t xml:space="preserve">ich </w:t>
      </w:r>
      <w:r w:rsidRPr="00A31FEA">
        <w:rPr>
          <w:rFonts w:ascii="Lato" w:hAnsi="Lato" w:cs="Arial"/>
          <w:sz w:val="24"/>
          <w:szCs w:val="24"/>
        </w:rPr>
        <w:t>rodziców.</w:t>
      </w:r>
    </w:p>
    <w:p w14:paraId="5EB09C2B" w14:textId="089EC76F" w:rsidR="00A31FEA" w:rsidRPr="00A31FEA" w:rsidRDefault="00A31FEA" w:rsidP="00A31FEA">
      <w:pPr>
        <w:spacing w:after="0" w:line="360" w:lineRule="auto"/>
        <w:ind w:firstLine="720"/>
        <w:jc w:val="both"/>
        <w:rPr>
          <w:rFonts w:ascii="Lato" w:hAnsi="Lato" w:cs="Arial"/>
          <w:sz w:val="24"/>
          <w:szCs w:val="24"/>
        </w:rPr>
      </w:pPr>
      <w:r w:rsidRPr="00A31FEA">
        <w:rPr>
          <w:rFonts w:ascii="Lato" w:hAnsi="Lato" w:cs="Arial"/>
          <w:sz w:val="24"/>
          <w:szCs w:val="24"/>
        </w:rPr>
        <w:t>Nauczeni doświadczeniem lat poprzednich</w:t>
      </w:r>
      <w:r w:rsidR="00F61432">
        <w:rPr>
          <w:rFonts w:ascii="Lato" w:hAnsi="Lato" w:cs="Arial"/>
          <w:sz w:val="24"/>
          <w:szCs w:val="24"/>
        </w:rPr>
        <w:t xml:space="preserve">, organizujemy </w:t>
      </w:r>
      <w:r w:rsidRPr="00A31FEA">
        <w:rPr>
          <w:rFonts w:ascii="Lato" w:hAnsi="Lato" w:cs="Arial"/>
          <w:sz w:val="24"/>
          <w:szCs w:val="24"/>
        </w:rPr>
        <w:t>zwiedzanie stoisk i</w:t>
      </w:r>
      <w:r w:rsidR="00F61432">
        <w:rPr>
          <w:rFonts w:ascii="Lato" w:hAnsi="Lato" w:cs="Arial"/>
          <w:sz w:val="24"/>
          <w:szCs w:val="24"/>
        </w:rPr>
        <w:t> </w:t>
      </w:r>
      <w:r w:rsidRPr="00A31FEA">
        <w:rPr>
          <w:rFonts w:ascii="Lato" w:hAnsi="Lato" w:cs="Arial"/>
          <w:sz w:val="24"/>
          <w:szCs w:val="24"/>
        </w:rPr>
        <w:t>udział w</w:t>
      </w:r>
      <w:r w:rsidR="0072546E">
        <w:rPr>
          <w:rFonts w:ascii="Lato" w:hAnsi="Lato" w:cs="Arial"/>
          <w:sz w:val="24"/>
          <w:szCs w:val="24"/>
        </w:rPr>
        <w:t> </w:t>
      </w:r>
      <w:r w:rsidRPr="00A31FEA">
        <w:rPr>
          <w:rFonts w:ascii="Lato" w:hAnsi="Lato" w:cs="Arial"/>
          <w:sz w:val="24"/>
          <w:szCs w:val="24"/>
        </w:rPr>
        <w:t xml:space="preserve">warsztatach </w:t>
      </w:r>
      <w:r w:rsidR="00F61432">
        <w:rPr>
          <w:rFonts w:ascii="Lato" w:hAnsi="Lato" w:cs="Arial"/>
          <w:sz w:val="24"/>
          <w:szCs w:val="24"/>
        </w:rPr>
        <w:t xml:space="preserve">tak, aby </w:t>
      </w:r>
      <w:r w:rsidRPr="00A31FEA">
        <w:rPr>
          <w:rFonts w:ascii="Lato" w:hAnsi="Lato" w:cs="Arial"/>
          <w:sz w:val="24"/>
          <w:szCs w:val="24"/>
        </w:rPr>
        <w:t>uniknąć wrażenia chaosu i tłoku.</w:t>
      </w:r>
      <w:r w:rsidR="0072546E">
        <w:rPr>
          <w:rFonts w:ascii="Lato" w:hAnsi="Lato" w:cs="Arial"/>
          <w:sz w:val="24"/>
          <w:szCs w:val="24"/>
        </w:rPr>
        <w:t xml:space="preserve"> Prosimy, by opiekunowie uczniów klas ósmych oraz uczniów szkół ponadpodstawowych monitorowali zachowanie swoich podopiecznych.</w:t>
      </w:r>
    </w:p>
    <w:p w14:paraId="2BCCC01E" w14:textId="6A35C321" w:rsidR="0072546E" w:rsidRDefault="00A31FEA" w:rsidP="00A31FEA">
      <w:pPr>
        <w:spacing w:after="0" w:line="360" w:lineRule="auto"/>
        <w:ind w:firstLine="720"/>
        <w:jc w:val="both"/>
        <w:rPr>
          <w:rFonts w:ascii="Lato" w:hAnsi="Lato" w:cs="Arial"/>
          <w:sz w:val="24"/>
          <w:szCs w:val="24"/>
        </w:rPr>
      </w:pPr>
      <w:r w:rsidRPr="0072546E">
        <w:rPr>
          <w:rFonts w:ascii="Lato" w:hAnsi="Lato" w:cs="Arial"/>
          <w:b/>
          <w:sz w:val="24"/>
          <w:szCs w:val="24"/>
        </w:rPr>
        <w:t xml:space="preserve">Zgłoszenia </w:t>
      </w:r>
      <w:r w:rsidR="0072546E">
        <w:rPr>
          <w:rFonts w:ascii="Lato" w:hAnsi="Lato" w:cs="Arial"/>
          <w:b/>
          <w:sz w:val="24"/>
          <w:szCs w:val="24"/>
        </w:rPr>
        <w:t xml:space="preserve">uczniów klas ósmych </w:t>
      </w:r>
      <w:r w:rsidRPr="0072546E">
        <w:rPr>
          <w:rFonts w:ascii="Lato" w:hAnsi="Lato" w:cs="Arial"/>
          <w:b/>
          <w:sz w:val="24"/>
          <w:szCs w:val="24"/>
        </w:rPr>
        <w:t>chętnych do odwiedzenia nas w tym dniu z</w:t>
      </w:r>
      <w:r w:rsidR="0072546E">
        <w:rPr>
          <w:rFonts w:ascii="Lato" w:hAnsi="Lato" w:cs="Arial"/>
          <w:b/>
          <w:sz w:val="24"/>
          <w:szCs w:val="24"/>
        </w:rPr>
        <w:t> </w:t>
      </w:r>
      <w:r w:rsidRPr="0072546E">
        <w:rPr>
          <w:rFonts w:ascii="Lato" w:hAnsi="Lato" w:cs="Arial"/>
          <w:b/>
          <w:sz w:val="24"/>
          <w:szCs w:val="24"/>
        </w:rPr>
        <w:t>opiekunami przyjmujemy telefonicznie</w:t>
      </w:r>
      <w:r w:rsidR="00F61432" w:rsidRPr="00F61432">
        <w:rPr>
          <w:rFonts w:ascii="Lato" w:hAnsi="Lato" w:cs="Arial"/>
          <w:bCs/>
          <w:sz w:val="24"/>
          <w:szCs w:val="24"/>
        </w:rPr>
        <w:t>: (012) 633 37 11 wew. 19 lub 20</w:t>
      </w:r>
      <w:r w:rsidRPr="00F61432">
        <w:rPr>
          <w:rFonts w:ascii="Lato" w:hAnsi="Lato" w:cs="Arial"/>
          <w:bCs/>
          <w:sz w:val="24"/>
          <w:szCs w:val="24"/>
        </w:rPr>
        <w:t xml:space="preserve"> </w:t>
      </w:r>
      <w:r w:rsidR="00F61432">
        <w:rPr>
          <w:rFonts w:ascii="Lato" w:hAnsi="Lato" w:cs="Arial"/>
          <w:b/>
          <w:sz w:val="24"/>
          <w:szCs w:val="24"/>
        </w:rPr>
        <w:t>albo</w:t>
      </w:r>
      <w:r w:rsidRPr="0072546E">
        <w:rPr>
          <w:rFonts w:ascii="Lato" w:hAnsi="Lato" w:cs="Arial"/>
          <w:b/>
          <w:sz w:val="24"/>
          <w:szCs w:val="24"/>
        </w:rPr>
        <w:t xml:space="preserve"> </w:t>
      </w:r>
      <w:r w:rsidR="001F07D1">
        <w:rPr>
          <w:rFonts w:ascii="Lato" w:hAnsi="Lato" w:cs="Arial"/>
          <w:b/>
          <w:sz w:val="24"/>
          <w:szCs w:val="24"/>
        </w:rPr>
        <w:t>e-</w:t>
      </w:r>
      <w:r w:rsidRPr="0072546E">
        <w:rPr>
          <w:rFonts w:ascii="Lato" w:hAnsi="Lato" w:cs="Arial"/>
          <w:b/>
          <w:sz w:val="24"/>
          <w:szCs w:val="24"/>
        </w:rPr>
        <w:t>mailowo</w:t>
      </w:r>
      <w:hyperlink r:id="rId7" w:history="1">
        <w:r w:rsidR="00F61432" w:rsidRPr="00F61432">
          <w:rPr>
            <w:rStyle w:val="Hipercze"/>
            <w:rFonts w:ascii="Lato" w:hAnsi="Lato" w:cs="Arial"/>
            <w:color w:val="auto"/>
            <w:sz w:val="24"/>
            <w:szCs w:val="24"/>
            <w:u w:val="none"/>
          </w:rPr>
          <w:t xml:space="preserve">: </w:t>
        </w:r>
        <w:r w:rsidR="00F61432" w:rsidRPr="00727895">
          <w:rPr>
            <w:rStyle w:val="Hipercze"/>
            <w:rFonts w:ascii="Lato" w:hAnsi="Lato" w:cs="Arial"/>
            <w:sz w:val="24"/>
            <w:szCs w:val="24"/>
          </w:rPr>
          <w:t>orientacjazawodowa@gmail.com</w:t>
        </w:r>
      </w:hyperlink>
      <w:r w:rsidR="0072546E">
        <w:rPr>
          <w:rFonts w:ascii="Lato" w:hAnsi="Lato" w:cs="Arial"/>
          <w:b/>
          <w:sz w:val="24"/>
          <w:szCs w:val="24"/>
        </w:rPr>
        <w:t xml:space="preserve">. </w:t>
      </w:r>
      <w:r w:rsidRPr="00A31FEA">
        <w:rPr>
          <w:rFonts w:ascii="Lato" w:hAnsi="Lato" w:cs="Arial"/>
          <w:sz w:val="24"/>
          <w:szCs w:val="24"/>
        </w:rPr>
        <w:t xml:space="preserve">Prosimy podać: </w:t>
      </w:r>
    </w:p>
    <w:p w14:paraId="72BC0F94" w14:textId="77777777" w:rsidR="0072546E" w:rsidRDefault="00A31FEA" w:rsidP="0072546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72546E">
        <w:rPr>
          <w:rFonts w:ascii="Lato" w:hAnsi="Lato" w:cs="Arial"/>
          <w:sz w:val="24"/>
          <w:szCs w:val="24"/>
        </w:rPr>
        <w:t>nr szkoły</w:t>
      </w:r>
      <w:r w:rsidR="0072546E" w:rsidRPr="0072546E">
        <w:rPr>
          <w:rFonts w:ascii="Lato" w:hAnsi="Lato" w:cs="Arial"/>
          <w:sz w:val="24"/>
          <w:szCs w:val="24"/>
        </w:rPr>
        <w:t xml:space="preserve">, </w:t>
      </w:r>
    </w:p>
    <w:p w14:paraId="4B1D75F7" w14:textId="77777777" w:rsidR="0072546E" w:rsidRDefault="0072546E" w:rsidP="0072546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72546E">
        <w:rPr>
          <w:rFonts w:ascii="Lato" w:hAnsi="Lato" w:cs="Arial"/>
          <w:sz w:val="24"/>
          <w:szCs w:val="24"/>
        </w:rPr>
        <w:t xml:space="preserve">liczbę uczniów, </w:t>
      </w:r>
    </w:p>
    <w:p w14:paraId="66CF4160" w14:textId="541BDAEF" w:rsidR="0072546E" w:rsidRDefault="00A31FEA" w:rsidP="0072546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72546E">
        <w:rPr>
          <w:rFonts w:ascii="Lato" w:hAnsi="Lato" w:cs="Arial"/>
          <w:sz w:val="24"/>
          <w:szCs w:val="24"/>
        </w:rPr>
        <w:t>imię i nazwisko opiekuna</w:t>
      </w:r>
      <w:r w:rsidR="0072546E" w:rsidRPr="0072546E">
        <w:rPr>
          <w:rFonts w:ascii="Lato" w:hAnsi="Lato" w:cs="Arial"/>
          <w:sz w:val="24"/>
          <w:szCs w:val="24"/>
        </w:rPr>
        <w:t xml:space="preserve">, </w:t>
      </w:r>
    </w:p>
    <w:p w14:paraId="4BAAD94B" w14:textId="68FD30BC" w:rsidR="0072546E" w:rsidRDefault="001A3ADB" w:rsidP="0072546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>
        <w:rPr>
          <w:rFonts w:ascii="Lato" w:hAnsi="Lato" w:cs="Arial"/>
          <w:sz w:val="24"/>
          <w:szCs w:val="24"/>
        </w:rPr>
        <w:t>proponowana godzina przybycia,</w:t>
      </w:r>
    </w:p>
    <w:p w14:paraId="54438259" w14:textId="3CCC94C3" w:rsidR="001A3ADB" w:rsidRDefault="001A3ADB" w:rsidP="0072546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>
        <w:rPr>
          <w:rFonts w:ascii="Lato" w:hAnsi="Lato" w:cs="Arial"/>
          <w:sz w:val="24"/>
          <w:szCs w:val="24"/>
        </w:rPr>
        <w:t>liczba uczniów chętnych do skorzystania z indywidulanego spotkania z doradcą zawod</w:t>
      </w:r>
      <w:r w:rsidR="00F61432">
        <w:rPr>
          <w:rFonts w:ascii="Lato" w:hAnsi="Lato" w:cs="Arial"/>
          <w:sz w:val="24"/>
          <w:szCs w:val="24"/>
        </w:rPr>
        <w:t>owym</w:t>
      </w:r>
      <w:r>
        <w:rPr>
          <w:rFonts w:ascii="Lato" w:hAnsi="Lato" w:cs="Arial"/>
          <w:sz w:val="24"/>
          <w:szCs w:val="24"/>
        </w:rPr>
        <w:t>.</w:t>
      </w:r>
    </w:p>
    <w:p w14:paraId="3A13EDAE" w14:textId="783D09C2" w:rsidR="00A31FEA" w:rsidRDefault="0072546E" w:rsidP="00A31FEA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72546E">
        <w:rPr>
          <w:rFonts w:ascii="Lato" w:hAnsi="Lato" w:cs="Arial"/>
          <w:sz w:val="24"/>
          <w:szCs w:val="24"/>
        </w:rPr>
        <w:t>Zgłosze</w:t>
      </w:r>
      <w:r w:rsidR="00F61432">
        <w:rPr>
          <w:rFonts w:ascii="Lato" w:hAnsi="Lato" w:cs="Arial"/>
          <w:sz w:val="24"/>
          <w:szCs w:val="24"/>
        </w:rPr>
        <w:t xml:space="preserve">ń (zarówno ze szkól podstawowych, jak i ponadpodstawowych) dokonujemy do </w:t>
      </w:r>
      <w:r w:rsidR="00F61432" w:rsidRPr="00F61432">
        <w:rPr>
          <w:rFonts w:ascii="Lato" w:hAnsi="Lato" w:cs="Arial"/>
          <w:b/>
          <w:bCs/>
          <w:sz w:val="24"/>
          <w:szCs w:val="24"/>
        </w:rPr>
        <w:t>4 marca 2026 r</w:t>
      </w:r>
      <w:r w:rsidR="00F61432">
        <w:rPr>
          <w:rFonts w:ascii="Lato" w:hAnsi="Lato" w:cs="Arial"/>
          <w:sz w:val="24"/>
          <w:szCs w:val="24"/>
        </w:rPr>
        <w:t xml:space="preserve">. </w:t>
      </w:r>
    </w:p>
    <w:p w14:paraId="58AC622B" w14:textId="2B8BC260" w:rsidR="00F61432" w:rsidRPr="00A31FEA" w:rsidRDefault="001F07D1" w:rsidP="00A31FEA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>
        <w:rPr>
          <w:rFonts w:ascii="Lato" w:hAnsi="Lato" w:cs="Arial"/>
          <w:sz w:val="24"/>
          <w:szCs w:val="24"/>
        </w:rPr>
        <w:t xml:space="preserve">O konkretnej godzinie wejścia uczniów klas ósmych na teren szkoły poinformujemy e-mailowo. </w:t>
      </w:r>
    </w:p>
    <w:p w14:paraId="2991EC5A" w14:textId="2E553F5E" w:rsidR="00A31FEA" w:rsidRPr="00A31FEA" w:rsidRDefault="001A3ADB" w:rsidP="001A3ADB">
      <w:pPr>
        <w:spacing w:after="0" w:line="360" w:lineRule="auto"/>
        <w:jc w:val="right"/>
        <w:rPr>
          <w:rFonts w:ascii="Lato" w:hAnsi="Lato"/>
          <w:sz w:val="24"/>
          <w:szCs w:val="24"/>
        </w:rPr>
      </w:pPr>
      <w:r>
        <w:rPr>
          <w:rFonts w:ascii="Lato" w:hAnsi="Lato" w:cs="Arial"/>
          <w:b/>
          <w:bCs/>
          <w:sz w:val="24"/>
          <w:szCs w:val="24"/>
        </w:rPr>
        <w:t xml:space="preserve">Dyrekcja i </w:t>
      </w:r>
      <w:r w:rsidR="00A31FEA" w:rsidRPr="00A31FEA">
        <w:rPr>
          <w:rFonts w:ascii="Lato" w:hAnsi="Lato" w:cs="Arial"/>
          <w:b/>
          <w:bCs/>
          <w:sz w:val="24"/>
          <w:szCs w:val="24"/>
        </w:rPr>
        <w:t xml:space="preserve">Zespół </w:t>
      </w:r>
      <w:r>
        <w:rPr>
          <w:rFonts w:ascii="Lato" w:hAnsi="Lato" w:cs="Arial"/>
          <w:b/>
          <w:bCs/>
          <w:sz w:val="24"/>
          <w:szCs w:val="24"/>
        </w:rPr>
        <w:t>p</w:t>
      </w:r>
      <w:r w:rsidR="00A31FEA" w:rsidRPr="00A31FEA">
        <w:rPr>
          <w:rFonts w:ascii="Lato" w:hAnsi="Lato" w:cs="Arial"/>
          <w:b/>
          <w:bCs/>
          <w:sz w:val="24"/>
          <w:szCs w:val="24"/>
        </w:rPr>
        <w:t>sychologiczno-pedagogiczny SP nr 12</w:t>
      </w:r>
    </w:p>
    <w:p w14:paraId="08315BCD" w14:textId="176CBF0F" w:rsidR="00A31FEA" w:rsidRDefault="00A31FEA" w:rsidP="00A31FEA">
      <w:pPr>
        <w:jc w:val="center"/>
        <w:rPr>
          <w:rFonts w:ascii="Lato" w:hAnsi="Lato"/>
          <w:sz w:val="24"/>
          <w:szCs w:val="24"/>
        </w:rPr>
      </w:pPr>
    </w:p>
    <w:p w14:paraId="41EA67FC" w14:textId="546DA488" w:rsidR="001A3ADB" w:rsidRDefault="001A3ADB" w:rsidP="00A31FEA">
      <w:pPr>
        <w:jc w:val="center"/>
        <w:rPr>
          <w:rFonts w:ascii="Lato" w:hAnsi="Lato"/>
          <w:sz w:val="24"/>
          <w:szCs w:val="24"/>
        </w:rPr>
      </w:pPr>
    </w:p>
    <w:p w14:paraId="0D4DCE80" w14:textId="77777777" w:rsidR="001A3ADB" w:rsidRPr="00A31FEA" w:rsidRDefault="001A3ADB" w:rsidP="00A31FEA">
      <w:pPr>
        <w:jc w:val="center"/>
        <w:rPr>
          <w:rFonts w:ascii="Lato" w:hAnsi="Lato"/>
          <w:sz w:val="24"/>
          <w:szCs w:val="24"/>
        </w:rPr>
      </w:pPr>
    </w:p>
    <w:p w14:paraId="689B7121" w14:textId="77777777" w:rsidR="00A31FEA" w:rsidRPr="00A31FEA" w:rsidRDefault="00A31FEA" w:rsidP="00A31FEA">
      <w:pPr>
        <w:widowControl w:val="0"/>
        <w:suppressAutoHyphens/>
        <w:ind w:right="-337"/>
        <w:jc w:val="center"/>
        <w:rPr>
          <w:rFonts w:ascii="Lato" w:hAnsi="Lato" w:cs="Arial"/>
          <w:b/>
          <w:sz w:val="24"/>
          <w:szCs w:val="24"/>
        </w:rPr>
      </w:pPr>
      <w:r w:rsidRPr="00A31FEA">
        <w:rPr>
          <w:rFonts w:ascii="Lato" w:hAnsi="Lato" w:cs="Arial"/>
          <w:b/>
          <w:sz w:val="24"/>
          <w:szCs w:val="24"/>
        </w:rPr>
        <w:t>Patronat honorowy:</w:t>
      </w:r>
    </w:p>
    <w:p w14:paraId="2E4FFEE4" w14:textId="4277D789" w:rsidR="00A31FEA" w:rsidRPr="00A31FEA" w:rsidRDefault="00A31FEA" w:rsidP="00A31FEA">
      <w:pPr>
        <w:widowControl w:val="0"/>
        <w:suppressAutoHyphens/>
        <w:ind w:right="-337"/>
        <w:rPr>
          <w:rFonts w:ascii="Lato" w:hAnsi="Lato" w:cs="Arial"/>
          <w:bCs/>
          <w:sz w:val="24"/>
          <w:szCs w:val="24"/>
        </w:rPr>
      </w:pPr>
      <w:r w:rsidRPr="00A31FEA">
        <w:rPr>
          <w:rFonts w:ascii="Lato" w:hAnsi="Lato" w:cs="Arial"/>
          <w:bCs/>
          <w:sz w:val="24"/>
          <w:szCs w:val="24"/>
        </w:rPr>
        <w:t>Prezydent Miasta Krakowa</w:t>
      </w:r>
      <w:r w:rsidRPr="00A31FEA">
        <w:rPr>
          <w:rFonts w:ascii="Lato" w:hAnsi="Lato" w:cs="Arial"/>
          <w:bCs/>
          <w:sz w:val="24"/>
          <w:szCs w:val="24"/>
        </w:rPr>
        <w:tab/>
        <w:t xml:space="preserve">     Małopolski Kurator Oświaty</w:t>
      </w:r>
      <w:r w:rsidRPr="00A31FEA">
        <w:rPr>
          <w:rFonts w:ascii="Lato" w:hAnsi="Lato" w:cs="Arial"/>
          <w:bCs/>
          <w:sz w:val="24"/>
          <w:szCs w:val="24"/>
        </w:rPr>
        <w:tab/>
        <w:t xml:space="preserve">Rada Dzielnicy V </w:t>
      </w:r>
      <w:proofErr w:type="spellStart"/>
      <w:r w:rsidRPr="00A31FEA">
        <w:rPr>
          <w:rFonts w:ascii="Lato" w:hAnsi="Lato" w:cs="Arial"/>
          <w:bCs/>
          <w:sz w:val="24"/>
          <w:szCs w:val="24"/>
        </w:rPr>
        <w:t>Krowodrza</w:t>
      </w:r>
      <w:proofErr w:type="spellEnd"/>
    </w:p>
    <w:p w14:paraId="70A413A5" w14:textId="5914A281" w:rsidR="00A31FEA" w:rsidRPr="00A31FEA" w:rsidRDefault="00D614F8" w:rsidP="001A3ADB">
      <w:pPr>
        <w:pStyle w:val="NormalnyWeb"/>
        <w:rPr>
          <w:rFonts w:ascii="Lato" w:hAnsi="Lat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DC44B9" wp14:editId="08839B45">
            <wp:simplePos x="0" y="0"/>
            <wp:positionH relativeFrom="column">
              <wp:posOffset>4558030</wp:posOffset>
            </wp:positionH>
            <wp:positionV relativeFrom="paragraph">
              <wp:posOffset>86996</wp:posOffset>
            </wp:positionV>
            <wp:extent cx="942975" cy="955424"/>
            <wp:effectExtent l="0" t="0" r="0" b="0"/>
            <wp:wrapNone/>
            <wp:docPr id="2" name="Obraz 2" descr="Kraków,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ków,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54" cy="95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FEA" w:rsidRPr="00A31FEA">
        <w:rPr>
          <w:rFonts w:ascii="Lato" w:hAnsi="Lato"/>
          <w:noProof/>
        </w:rPr>
        <w:drawing>
          <wp:inline distT="0" distB="0" distL="0" distR="0" wp14:anchorId="514D3EBF" wp14:editId="02A21E87">
            <wp:extent cx="1543050" cy="40481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885" cy="42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1FEA" w:rsidRPr="00A31FEA">
        <w:rPr>
          <w:rFonts w:ascii="Lato" w:hAnsi="Lato"/>
        </w:rPr>
        <w:tab/>
      </w:r>
      <w:r w:rsidR="00A31FEA" w:rsidRPr="00A31FEA">
        <w:rPr>
          <w:rFonts w:ascii="Lato" w:hAnsi="Lato"/>
        </w:rPr>
        <w:tab/>
      </w:r>
      <w:r w:rsidR="00A31FEA" w:rsidRPr="00A31FEA">
        <w:rPr>
          <w:rFonts w:ascii="Lato" w:hAnsi="Lato"/>
          <w:noProof/>
        </w:rPr>
        <w:drawing>
          <wp:inline distT="0" distB="0" distL="0" distR="0" wp14:anchorId="3F8825BE" wp14:editId="33463058">
            <wp:extent cx="1525857" cy="8001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135" cy="85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1FEA" w:rsidRPr="00A31FEA" w:rsidSect="00A31FEA">
      <w:pgSz w:w="11906" w:h="16838" w:code="9"/>
      <w:pgMar w:top="1417" w:right="1417" w:bottom="1417" w:left="1417" w:header="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1D75F" w14:textId="77777777" w:rsidR="00E90D8A" w:rsidRDefault="00E90D8A" w:rsidP="00E25D89">
      <w:pPr>
        <w:spacing w:after="0" w:line="240" w:lineRule="auto"/>
      </w:pPr>
      <w:r>
        <w:separator/>
      </w:r>
    </w:p>
  </w:endnote>
  <w:endnote w:type="continuationSeparator" w:id="0">
    <w:p w14:paraId="48E93B71" w14:textId="77777777" w:rsidR="00E90D8A" w:rsidRDefault="00E90D8A" w:rsidP="00E2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92AC6" w14:textId="77777777" w:rsidR="00E90D8A" w:rsidRDefault="00E90D8A" w:rsidP="00E25D89">
      <w:pPr>
        <w:spacing w:after="0" w:line="240" w:lineRule="auto"/>
      </w:pPr>
      <w:r>
        <w:separator/>
      </w:r>
    </w:p>
  </w:footnote>
  <w:footnote w:type="continuationSeparator" w:id="0">
    <w:p w14:paraId="30BD589D" w14:textId="77777777" w:rsidR="00E90D8A" w:rsidRDefault="00E90D8A" w:rsidP="00E25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2A72154C"/>
    <w:multiLevelType w:val="hybridMultilevel"/>
    <w:tmpl w:val="5FF47DCA"/>
    <w:lvl w:ilvl="0" w:tplc="0415000F">
      <w:start w:val="1"/>
      <w:numFmt w:val="decimal"/>
      <w:pStyle w:val="Nagwek1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0F678EF"/>
    <w:multiLevelType w:val="hybridMultilevel"/>
    <w:tmpl w:val="8A00B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F24D70"/>
    <w:multiLevelType w:val="hybridMultilevel"/>
    <w:tmpl w:val="07EAD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E61"/>
    <w:rsid w:val="00093AEB"/>
    <w:rsid w:val="000B0C0C"/>
    <w:rsid w:val="0013771A"/>
    <w:rsid w:val="001575A3"/>
    <w:rsid w:val="00171DE1"/>
    <w:rsid w:val="001A3ADB"/>
    <w:rsid w:val="001D688F"/>
    <w:rsid w:val="001F07D1"/>
    <w:rsid w:val="00200EA4"/>
    <w:rsid w:val="002144A3"/>
    <w:rsid w:val="00260EE1"/>
    <w:rsid w:val="002760F0"/>
    <w:rsid w:val="002A78FA"/>
    <w:rsid w:val="002E4401"/>
    <w:rsid w:val="0033322B"/>
    <w:rsid w:val="00334E5B"/>
    <w:rsid w:val="0037623D"/>
    <w:rsid w:val="003F0B45"/>
    <w:rsid w:val="00495A15"/>
    <w:rsid w:val="004967C4"/>
    <w:rsid w:val="004C073B"/>
    <w:rsid w:val="00542629"/>
    <w:rsid w:val="005A2A28"/>
    <w:rsid w:val="005B6077"/>
    <w:rsid w:val="00715E88"/>
    <w:rsid w:val="0072546E"/>
    <w:rsid w:val="00727A90"/>
    <w:rsid w:val="00785205"/>
    <w:rsid w:val="007A6753"/>
    <w:rsid w:val="007B7DED"/>
    <w:rsid w:val="00872BCD"/>
    <w:rsid w:val="00892659"/>
    <w:rsid w:val="008E0ADA"/>
    <w:rsid w:val="008F2ACD"/>
    <w:rsid w:val="00930067"/>
    <w:rsid w:val="00945D38"/>
    <w:rsid w:val="009D294C"/>
    <w:rsid w:val="009D3BAE"/>
    <w:rsid w:val="009D6DF1"/>
    <w:rsid w:val="00A31FEA"/>
    <w:rsid w:val="00A337D3"/>
    <w:rsid w:val="00BB589A"/>
    <w:rsid w:val="00BE48AA"/>
    <w:rsid w:val="00C72E61"/>
    <w:rsid w:val="00C856EA"/>
    <w:rsid w:val="00CC4374"/>
    <w:rsid w:val="00D34042"/>
    <w:rsid w:val="00D614F8"/>
    <w:rsid w:val="00E25D89"/>
    <w:rsid w:val="00E90D8A"/>
    <w:rsid w:val="00E913E0"/>
    <w:rsid w:val="00E924EC"/>
    <w:rsid w:val="00F0304C"/>
    <w:rsid w:val="00F6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A43E1"/>
  <w15:docId w15:val="{B767A9B1-FA64-4E89-B3BD-86969CCF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00EA4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sz w:val="36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F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D89"/>
  </w:style>
  <w:style w:type="paragraph" w:styleId="Stopka">
    <w:name w:val="footer"/>
    <w:basedOn w:val="Normalny"/>
    <w:link w:val="StopkaZnak"/>
    <w:uiPriority w:val="99"/>
    <w:unhideWhenUsed/>
    <w:rsid w:val="00E25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D89"/>
  </w:style>
  <w:style w:type="character" w:styleId="Hipercze">
    <w:name w:val="Hyperlink"/>
    <w:basedOn w:val="Domylnaczcionkaakapitu"/>
    <w:uiPriority w:val="99"/>
    <w:unhideWhenUsed/>
    <w:rsid w:val="002144A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44A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0B45"/>
    <w:pPr>
      <w:ind w:left="720"/>
      <w:contextualSpacing/>
    </w:pPr>
  </w:style>
  <w:style w:type="paragraph" w:customStyle="1" w:styleId="trepisma">
    <w:name w:val="!treść pisma"/>
    <w:basedOn w:val="Normalny"/>
    <w:qFormat/>
    <w:rsid w:val="003F0B45"/>
    <w:pPr>
      <w:spacing w:after="0" w:line="276" w:lineRule="auto"/>
      <w:ind w:firstLine="709"/>
      <w:contextualSpacing/>
      <w:jc w:val="both"/>
    </w:pPr>
    <w:rPr>
      <w:rFonts w:ascii="Lato" w:hAnsi="Lato"/>
    </w:rPr>
  </w:style>
  <w:style w:type="character" w:customStyle="1" w:styleId="Nagwek1Znak">
    <w:name w:val="Nagłówek 1 Znak"/>
    <w:basedOn w:val="Domylnaczcionkaakapitu"/>
    <w:link w:val="Nagwek1"/>
    <w:rsid w:val="00200EA4"/>
    <w:rPr>
      <w:rFonts w:ascii="Arial" w:eastAsia="Times New Roman" w:hAnsi="Arial" w:cs="Arial"/>
      <w:sz w:val="36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200EA4"/>
    <w:pPr>
      <w:suppressAutoHyphens/>
      <w:spacing w:after="0" w:line="360" w:lineRule="auto"/>
      <w:ind w:firstLine="720"/>
    </w:pPr>
    <w:rPr>
      <w:rFonts w:ascii="Arial" w:eastAsia="Times New Roman" w:hAnsi="Arial" w:cs="Arial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FE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3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:%20orientacjazawodow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druk%20firmowy%20SPzOI%20nr%2012%2009-2020-0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druk firmowy SPzOI nr 12 09-2020-001</Template>
  <TotalTime>88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2026-02-18T07:28:00Z</dcterms:created>
  <dcterms:modified xsi:type="dcterms:W3CDTF">2026-02-25T14:12:00Z</dcterms:modified>
</cp:coreProperties>
</file>